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B640034" w14:textId="77777777" w:rsidR="005535C3" w:rsidRDefault="005535C3" w:rsidP="005535C3">
      <w:pPr>
        <w:rPr>
          <w:rFonts w:ascii="Tahoma" w:eastAsia="Tahoma" w:hAnsi="Tahoma" w:cs="Tahoma"/>
          <w:b/>
          <w:color w:val="000000"/>
          <w:sz w:val="20"/>
          <w:szCs w:val="20"/>
        </w:rPr>
      </w:pPr>
      <w:bookmarkStart w:id="0" w:name="_GoBack"/>
      <w:bookmarkEnd w:id="0"/>
    </w:p>
    <w:p w14:paraId="4668BAAF" w14:textId="77777777" w:rsidR="005535C3" w:rsidRDefault="005535C3" w:rsidP="005535C3">
      <w:pPr>
        <w:jc w:val="right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ZAŁĄCZNIK NR 1 do SWZ</w:t>
      </w:r>
    </w:p>
    <w:p w14:paraId="3ACEA5B7" w14:textId="08C975BD" w:rsidR="005535C3" w:rsidRDefault="005535C3" w:rsidP="005535C3">
      <w:pPr>
        <w:jc w:val="right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NS: </w:t>
      </w:r>
      <w:r w:rsidR="00A55D43">
        <w:rPr>
          <w:rFonts w:ascii="Tahoma" w:eastAsia="Tahoma" w:hAnsi="Tahoma" w:cs="Tahoma"/>
          <w:b/>
          <w:color w:val="000000"/>
          <w:sz w:val="20"/>
          <w:szCs w:val="20"/>
        </w:rPr>
        <w:t>ZP</w:t>
      </w:r>
      <w:r w:rsidR="00A40A1B" w:rsidRPr="00A40A1B">
        <w:rPr>
          <w:rFonts w:ascii="Tahoma" w:eastAsia="Tahoma" w:hAnsi="Tahoma" w:cs="Tahoma"/>
          <w:b/>
          <w:color w:val="000000"/>
          <w:sz w:val="20"/>
          <w:szCs w:val="20"/>
        </w:rPr>
        <w:t>.271.</w:t>
      </w:r>
      <w:r w:rsidR="00F7288D">
        <w:rPr>
          <w:rFonts w:ascii="Tahoma" w:eastAsia="Tahoma" w:hAnsi="Tahoma" w:cs="Tahoma"/>
          <w:b/>
          <w:color w:val="000000"/>
          <w:sz w:val="20"/>
          <w:szCs w:val="20"/>
        </w:rPr>
        <w:t>5</w:t>
      </w:r>
      <w:r w:rsidR="00343DA1">
        <w:rPr>
          <w:rFonts w:ascii="Tahoma" w:eastAsia="Tahoma" w:hAnsi="Tahoma" w:cs="Tahoma"/>
          <w:b/>
          <w:color w:val="000000"/>
          <w:sz w:val="20"/>
          <w:szCs w:val="20"/>
        </w:rPr>
        <w:t>.2024</w:t>
      </w:r>
    </w:p>
    <w:p w14:paraId="24B824AA" w14:textId="77777777" w:rsidR="005535C3" w:rsidRDefault="005535C3" w:rsidP="005535C3">
      <w:pPr>
        <w:spacing w:line="360" w:lineRule="auto"/>
        <w:jc w:val="right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                                                                                                                       ..................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dnia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>............................</w:t>
      </w:r>
    </w:p>
    <w:p w14:paraId="476356AA" w14:textId="77777777" w:rsidR="005535C3" w:rsidRDefault="005535C3" w:rsidP="005535C3">
      <w:pPr>
        <w:spacing w:line="360" w:lineRule="auto"/>
        <w:jc w:val="right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                        </w:t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</w:p>
    <w:p w14:paraId="1B6CF11C" w14:textId="16538180" w:rsidR="00A40A1B" w:rsidRPr="00A40A1B" w:rsidRDefault="00A40A1B" w:rsidP="00A40A1B">
      <w:pPr>
        <w:pStyle w:val="Bezodstpw"/>
        <w:ind w:left="4963" w:firstLine="709"/>
        <w:rPr>
          <w:rFonts w:ascii="Tahoma" w:hAnsi="Tahoma" w:cs="Tahoma"/>
          <w:b/>
          <w:sz w:val="20"/>
          <w:szCs w:val="20"/>
          <w:u w:val="single"/>
        </w:rPr>
      </w:pPr>
      <w:r w:rsidRPr="00A40A1B">
        <w:rPr>
          <w:rFonts w:ascii="Tahoma" w:hAnsi="Tahoma" w:cs="Tahoma"/>
          <w:b/>
          <w:sz w:val="20"/>
          <w:szCs w:val="20"/>
          <w:u w:val="single"/>
        </w:rPr>
        <w:t>Zamawiający:</w:t>
      </w:r>
    </w:p>
    <w:p w14:paraId="0D150FAE" w14:textId="3CA39B23" w:rsidR="00A55D43" w:rsidRPr="00A55D43" w:rsidRDefault="00A55D43" w:rsidP="00A55D43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  <w:sz w:val="20"/>
          <w:szCs w:val="20"/>
          <w:lang w:eastAsia="ar-SA"/>
        </w:rPr>
        <w:t xml:space="preserve">   </w:t>
      </w:r>
      <w:r w:rsidRPr="00A55D43">
        <w:rPr>
          <w:rFonts w:ascii="Tahoma" w:hAnsi="Tahoma" w:cs="Tahoma"/>
          <w:b/>
          <w:sz w:val="20"/>
          <w:szCs w:val="20"/>
          <w:lang w:eastAsia="ar-SA"/>
        </w:rPr>
        <w:t>Gmina Cedry Wielkie</w:t>
      </w:r>
    </w:p>
    <w:p w14:paraId="7C073483" w14:textId="77777777" w:rsidR="00A55D43" w:rsidRPr="00A55D43" w:rsidRDefault="00A55D43" w:rsidP="00A55D43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  <w:r w:rsidRPr="00A55D43">
        <w:rPr>
          <w:rFonts w:ascii="Tahoma" w:hAnsi="Tahoma" w:cs="Tahoma"/>
          <w:b/>
          <w:sz w:val="20"/>
          <w:szCs w:val="20"/>
          <w:lang w:eastAsia="ar-SA"/>
        </w:rPr>
        <w:tab/>
      </w:r>
      <w:proofErr w:type="spellStart"/>
      <w:r w:rsidRPr="00A55D43">
        <w:rPr>
          <w:rFonts w:ascii="Tahoma" w:hAnsi="Tahoma" w:cs="Tahoma"/>
          <w:b/>
          <w:sz w:val="20"/>
          <w:szCs w:val="20"/>
          <w:lang w:eastAsia="ar-SA"/>
        </w:rPr>
        <w:t>reprezentowana</w:t>
      </w:r>
      <w:proofErr w:type="spellEnd"/>
      <w:r w:rsidRPr="00A55D43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proofErr w:type="spellStart"/>
      <w:r w:rsidRPr="00A55D43">
        <w:rPr>
          <w:rFonts w:ascii="Tahoma" w:hAnsi="Tahoma" w:cs="Tahoma"/>
          <w:b/>
          <w:sz w:val="20"/>
          <w:szCs w:val="20"/>
          <w:lang w:eastAsia="ar-SA"/>
        </w:rPr>
        <w:t>przez</w:t>
      </w:r>
      <w:proofErr w:type="spellEnd"/>
      <w:r w:rsidRPr="00A55D43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</w:p>
    <w:p w14:paraId="3B768F89" w14:textId="77777777" w:rsidR="00A55D43" w:rsidRPr="00A55D43" w:rsidRDefault="00A55D43" w:rsidP="00A55D43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  <w:r w:rsidRPr="00A55D43">
        <w:rPr>
          <w:rFonts w:ascii="Tahoma" w:hAnsi="Tahoma" w:cs="Tahoma"/>
          <w:b/>
          <w:sz w:val="20"/>
          <w:szCs w:val="20"/>
          <w:lang w:eastAsia="ar-SA"/>
        </w:rPr>
        <w:tab/>
      </w:r>
      <w:proofErr w:type="spellStart"/>
      <w:r w:rsidRPr="00A55D43">
        <w:rPr>
          <w:rFonts w:ascii="Tahoma" w:hAnsi="Tahoma" w:cs="Tahoma"/>
          <w:b/>
          <w:sz w:val="20"/>
          <w:szCs w:val="20"/>
          <w:lang w:eastAsia="ar-SA"/>
        </w:rPr>
        <w:t>Wójta</w:t>
      </w:r>
      <w:proofErr w:type="spellEnd"/>
      <w:r w:rsidRPr="00A55D43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proofErr w:type="spellStart"/>
      <w:r w:rsidRPr="00A55D43">
        <w:rPr>
          <w:rFonts w:ascii="Tahoma" w:hAnsi="Tahoma" w:cs="Tahoma"/>
          <w:b/>
          <w:sz w:val="20"/>
          <w:szCs w:val="20"/>
          <w:lang w:eastAsia="ar-SA"/>
        </w:rPr>
        <w:t>Gminy</w:t>
      </w:r>
      <w:proofErr w:type="spellEnd"/>
      <w:r w:rsidRPr="00A55D43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proofErr w:type="spellStart"/>
      <w:r w:rsidRPr="00A55D43">
        <w:rPr>
          <w:rFonts w:ascii="Tahoma" w:hAnsi="Tahoma" w:cs="Tahoma"/>
          <w:b/>
          <w:sz w:val="20"/>
          <w:szCs w:val="20"/>
          <w:lang w:eastAsia="ar-SA"/>
        </w:rPr>
        <w:t>Cedry</w:t>
      </w:r>
      <w:proofErr w:type="spellEnd"/>
      <w:r w:rsidRPr="00A55D43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proofErr w:type="spellStart"/>
      <w:r w:rsidRPr="00A55D43">
        <w:rPr>
          <w:rFonts w:ascii="Tahoma" w:hAnsi="Tahoma" w:cs="Tahoma"/>
          <w:b/>
          <w:sz w:val="20"/>
          <w:szCs w:val="20"/>
          <w:lang w:eastAsia="ar-SA"/>
        </w:rPr>
        <w:t>Wielkie</w:t>
      </w:r>
      <w:proofErr w:type="spellEnd"/>
    </w:p>
    <w:p w14:paraId="4E6D3DAE" w14:textId="77777777" w:rsidR="00A55D43" w:rsidRPr="00A55D43" w:rsidRDefault="00A55D43" w:rsidP="00A55D43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</w:p>
    <w:p w14:paraId="4FE41DEB" w14:textId="77777777" w:rsidR="00A55D43" w:rsidRPr="00A55D43" w:rsidRDefault="00A55D43" w:rsidP="00A55D43">
      <w:pPr>
        <w:ind w:left="5141" w:firstLine="531"/>
        <w:rPr>
          <w:rFonts w:ascii="Tahoma" w:hAnsi="Tahoma" w:cs="Tahoma"/>
          <w:b/>
          <w:sz w:val="20"/>
          <w:szCs w:val="20"/>
          <w:lang w:eastAsia="ar-SA"/>
        </w:rPr>
      </w:pPr>
      <w:proofErr w:type="spellStart"/>
      <w:r w:rsidRPr="00A55D43">
        <w:rPr>
          <w:rFonts w:ascii="Tahoma" w:hAnsi="Tahoma" w:cs="Tahoma"/>
          <w:b/>
          <w:sz w:val="20"/>
          <w:szCs w:val="20"/>
          <w:lang w:eastAsia="ar-SA"/>
        </w:rPr>
        <w:t>Adres</w:t>
      </w:r>
      <w:proofErr w:type="spellEnd"/>
      <w:r w:rsidRPr="00A55D43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proofErr w:type="spellStart"/>
      <w:r w:rsidRPr="00A55D43">
        <w:rPr>
          <w:rFonts w:ascii="Tahoma" w:hAnsi="Tahoma" w:cs="Tahoma"/>
          <w:b/>
          <w:sz w:val="20"/>
          <w:szCs w:val="20"/>
          <w:lang w:eastAsia="ar-SA"/>
        </w:rPr>
        <w:t>siedziby</w:t>
      </w:r>
      <w:proofErr w:type="spellEnd"/>
      <w:r w:rsidRPr="00A55D43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proofErr w:type="spellStart"/>
      <w:r w:rsidRPr="00A55D43">
        <w:rPr>
          <w:rFonts w:ascii="Tahoma" w:hAnsi="Tahoma" w:cs="Tahoma"/>
          <w:b/>
          <w:sz w:val="20"/>
          <w:szCs w:val="20"/>
          <w:lang w:eastAsia="ar-SA"/>
        </w:rPr>
        <w:t>organów</w:t>
      </w:r>
      <w:proofErr w:type="spellEnd"/>
      <w:r w:rsidRPr="00A55D43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proofErr w:type="spellStart"/>
      <w:r w:rsidRPr="00A55D43">
        <w:rPr>
          <w:rFonts w:ascii="Tahoma" w:hAnsi="Tahoma" w:cs="Tahoma"/>
          <w:b/>
          <w:sz w:val="20"/>
          <w:szCs w:val="20"/>
          <w:lang w:eastAsia="ar-SA"/>
        </w:rPr>
        <w:t>Zamawiającego</w:t>
      </w:r>
      <w:proofErr w:type="spellEnd"/>
      <w:r w:rsidRPr="00A55D43">
        <w:rPr>
          <w:rFonts w:ascii="Tahoma" w:hAnsi="Tahoma" w:cs="Tahoma"/>
          <w:b/>
          <w:sz w:val="20"/>
          <w:szCs w:val="20"/>
          <w:lang w:eastAsia="ar-SA"/>
        </w:rPr>
        <w:t xml:space="preserve">: </w:t>
      </w:r>
    </w:p>
    <w:p w14:paraId="7D5C94D0" w14:textId="77777777" w:rsidR="00A55D43" w:rsidRPr="00A55D43" w:rsidRDefault="00A55D43" w:rsidP="00A55D43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</w:p>
    <w:p w14:paraId="63C5E499" w14:textId="77777777" w:rsidR="00A55D43" w:rsidRPr="00A55D43" w:rsidRDefault="00A55D43" w:rsidP="00A55D43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  <w:r w:rsidRPr="00A55D43">
        <w:rPr>
          <w:rFonts w:ascii="Tahoma" w:hAnsi="Tahoma" w:cs="Tahoma"/>
          <w:b/>
          <w:sz w:val="20"/>
          <w:szCs w:val="20"/>
          <w:lang w:eastAsia="ar-SA"/>
        </w:rPr>
        <w:tab/>
        <w:t xml:space="preserve">Urząd Gminy Cedry Wielkie </w:t>
      </w:r>
    </w:p>
    <w:p w14:paraId="39DFB74C" w14:textId="77777777" w:rsidR="00A55D43" w:rsidRPr="00A55D43" w:rsidRDefault="00A55D43" w:rsidP="00A55D43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  <w:r w:rsidRPr="00A55D43">
        <w:rPr>
          <w:rFonts w:ascii="Tahoma" w:hAnsi="Tahoma" w:cs="Tahoma"/>
          <w:b/>
          <w:sz w:val="20"/>
          <w:szCs w:val="20"/>
          <w:lang w:eastAsia="ar-SA"/>
        </w:rPr>
        <w:tab/>
      </w:r>
      <w:proofErr w:type="spellStart"/>
      <w:r w:rsidRPr="00A55D43">
        <w:rPr>
          <w:rFonts w:ascii="Tahoma" w:hAnsi="Tahoma" w:cs="Tahoma"/>
          <w:b/>
          <w:sz w:val="20"/>
          <w:szCs w:val="20"/>
          <w:lang w:eastAsia="ar-SA"/>
        </w:rPr>
        <w:t>ul</w:t>
      </w:r>
      <w:proofErr w:type="spellEnd"/>
      <w:r w:rsidRPr="00A55D43">
        <w:rPr>
          <w:rFonts w:ascii="Tahoma" w:hAnsi="Tahoma" w:cs="Tahoma"/>
          <w:b/>
          <w:sz w:val="20"/>
          <w:szCs w:val="20"/>
          <w:lang w:eastAsia="ar-SA"/>
        </w:rPr>
        <w:t xml:space="preserve">. M. </w:t>
      </w:r>
      <w:proofErr w:type="spellStart"/>
      <w:r w:rsidRPr="00A55D43">
        <w:rPr>
          <w:rFonts w:ascii="Tahoma" w:hAnsi="Tahoma" w:cs="Tahoma"/>
          <w:b/>
          <w:sz w:val="20"/>
          <w:szCs w:val="20"/>
          <w:lang w:eastAsia="ar-SA"/>
        </w:rPr>
        <w:t>Płażyńskiego</w:t>
      </w:r>
      <w:proofErr w:type="spellEnd"/>
      <w:r w:rsidRPr="00A55D43">
        <w:rPr>
          <w:rFonts w:ascii="Tahoma" w:hAnsi="Tahoma" w:cs="Tahoma"/>
          <w:b/>
          <w:sz w:val="20"/>
          <w:szCs w:val="20"/>
          <w:lang w:eastAsia="ar-SA"/>
        </w:rPr>
        <w:t xml:space="preserve"> 16</w:t>
      </w:r>
    </w:p>
    <w:p w14:paraId="56879FCC" w14:textId="77777777" w:rsidR="00A55D43" w:rsidRPr="00A55D43" w:rsidRDefault="00A55D43" w:rsidP="00A55D43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  <w:r w:rsidRPr="00A55D43">
        <w:rPr>
          <w:rFonts w:ascii="Tahoma" w:hAnsi="Tahoma" w:cs="Tahoma"/>
          <w:b/>
          <w:sz w:val="20"/>
          <w:szCs w:val="20"/>
          <w:lang w:eastAsia="ar-SA"/>
        </w:rPr>
        <w:tab/>
        <w:t xml:space="preserve">83-020 Cedry Wielkie  </w:t>
      </w:r>
    </w:p>
    <w:p w14:paraId="24CC5038" w14:textId="77777777" w:rsidR="005535C3" w:rsidRPr="00A40A1B" w:rsidRDefault="005535C3" w:rsidP="00A40A1B">
      <w:pPr>
        <w:pStyle w:val="Bezodstpw"/>
        <w:rPr>
          <w:rFonts w:ascii="Tahoma" w:hAnsi="Tahoma" w:cs="Tahoma"/>
          <w:b/>
          <w:i/>
          <w:color w:val="000000"/>
          <w:sz w:val="20"/>
          <w:szCs w:val="20"/>
        </w:rPr>
      </w:pPr>
    </w:p>
    <w:p w14:paraId="4D2E28CB" w14:textId="77777777" w:rsidR="005535C3" w:rsidRDefault="005535C3" w:rsidP="005535C3">
      <w:pPr>
        <w:spacing w:line="360" w:lineRule="auto"/>
        <w:ind w:left="4956"/>
        <w:rPr>
          <w:rFonts w:ascii="Tahoma" w:eastAsia="Tahoma" w:hAnsi="Tahoma" w:cs="Tahoma"/>
          <w:b/>
          <w:i/>
          <w:color w:val="000000"/>
          <w:sz w:val="20"/>
          <w:szCs w:val="20"/>
        </w:rPr>
      </w:pPr>
    </w:p>
    <w:p w14:paraId="7EDFD347" w14:textId="77777777" w:rsidR="005535C3" w:rsidRDefault="005535C3" w:rsidP="005535C3">
      <w:pPr>
        <w:spacing w:line="360" w:lineRule="auto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OFERTA</w:t>
      </w:r>
    </w:p>
    <w:p w14:paraId="6BB93B55" w14:textId="697822EA" w:rsidR="005535C3" w:rsidRDefault="00A23421" w:rsidP="005535C3">
      <w:pPr>
        <w:spacing w:line="360" w:lineRule="auto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w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postępowaniu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pn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</w:rPr>
        <w:t>.:</w:t>
      </w:r>
    </w:p>
    <w:p w14:paraId="36741B34" w14:textId="78A89B67" w:rsidR="00A23421" w:rsidRPr="00A23421" w:rsidRDefault="00A23421" w:rsidP="00A23421">
      <w:pPr>
        <w:jc w:val="center"/>
        <w:rPr>
          <w:rFonts w:ascii="Tahoma" w:eastAsia="Tahoma" w:hAnsi="Tahoma" w:cs="Tahoma"/>
          <w:b/>
          <w:bCs/>
          <w:i/>
          <w:color w:val="000000"/>
          <w:sz w:val="20"/>
          <w:szCs w:val="20"/>
        </w:rPr>
      </w:pPr>
      <w:r w:rsidRPr="00A23421">
        <w:rPr>
          <w:rFonts w:ascii="Tahoma" w:eastAsia="Tahoma" w:hAnsi="Tahoma" w:cs="Tahoma"/>
          <w:b/>
          <w:bCs/>
          <w:i/>
          <w:color w:val="000000"/>
          <w:sz w:val="20"/>
          <w:szCs w:val="20"/>
        </w:rPr>
        <w:t>“</w:t>
      </w:r>
      <w:r w:rsidR="00F7288D" w:rsidRPr="00F7288D">
        <w:rPr>
          <w:rFonts w:ascii="Tahoma" w:hAnsi="Tahoma" w:cs="Tahoma"/>
          <w:b/>
          <w:bCs/>
          <w:i/>
          <w:spacing w:val="-4"/>
          <w:sz w:val="20"/>
          <w:szCs w:val="20"/>
          <w:lang w:val="pl-PL" w:eastAsia="ar-SA"/>
        </w:rPr>
        <w:t>Modernizacja oczyszczalni ścieków w miejscowości Cedry Wielkie, gmina Cedry Wielkie</w:t>
      </w:r>
      <w:r w:rsidRPr="00A23421">
        <w:rPr>
          <w:rFonts w:ascii="Tahoma" w:eastAsia="Tahoma" w:hAnsi="Tahoma" w:cs="Tahoma"/>
          <w:b/>
          <w:bCs/>
          <w:i/>
          <w:color w:val="000000"/>
          <w:sz w:val="20"/>
          <w:szCs w:val="20"/>
        </w:rPr>
        <w:t>”.</w:t>
      </w:r>
    </w:p>
    <w:p w14:paraId="5002BEF8" w14:textId="14652369" w:rsidR="00343DA1" w:rsidRDefault="00343DA1" w:rsidP="005535C3">
      <w:pPr>
        <w:jc w:val="center"/>
        <w:rPr>
          <w:rFonts w:ascii="Tahoma" w:eastAsia="Tahoma" w:hAnsi="Tahoma" w:cs="Tahoma"/>
          <w:b/>
          <w:bCs/>
          <w:i/>
          <w:color w:val="000000"/>
          <w:sz w:val="20"/>
          <w:szCs w:val="20"/>
          <w:u w:val="single"/>
        </w:rPr>
      </w:pPr>
    </w:p>
    <w:p w14:paraId="070C3B87" w14:textId="77777777" w:rsidR="00343DA1" w:rsidRDefault="00343DA1" w:rsidP="005535C3">
      <w:pPr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72B6580E" w14:textId="77777777" w:rsidR="005535C3" w:rsidRDefault="005535C3" w:rsidP="005535C3">
      <w:pPr>
        <w:spacing w:line="360" w:lineRule="auto"/>
        <w:jc w:val="both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I. Dane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dotyczące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Wykonawcy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</w:rPr>
        <w:t>:</w:t>
      </w:r>
    </w:p>
    <w:p w14:paraId="585D0693" w14:textId="77777777" w:rsidR="005535C3" w:rsidRDefault="005535C3" w:rsidP="005535C3">
      <w:pPr>
        <w:spacing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Pełna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nazwa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Wykonawcy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>: …………………...........................................................................................</w:t>
      </w:r>
    </w:p>
    <w:p w14:paraId="03D2080D" w14:textId="77777777" w:rsidR="005535C3" w:rsidRDefault="005535C3" w:rsidP="005535C3">
      <w:pPr>
        <w:spacing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Adres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siedziby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>: ..............................................................................................................................</w:t>
      </w:r>
    </w:p>
    <w:p w14:paraId="2B8B9B9D" w14:textId="77777777" w:rsidR="005535C3" w:rsidRDefault="005535C3" w:rsidP="005535C3">
      <w:pPr>
        <w:spacing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NIP:………………………………………......................REGON…………………….............….…………….................</w:t>
      </w:r>
    </w:p>
    <w:p w14:paraId="25DD950D" w14:textId="77777777" w:rsidR="005535C3" w:rsidRDefault="005535C3" w:rsidP="005535C3">
      <w:pPr>
        <w:spacing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Tel.................................................................Fax..........................................................................</w:t>
      </w:r>
    </w:p>
    <w:p w14:paraId="40ABE459" w14:textId="40E056E8" w:rsidR="005535C3" w:rsidRDefault="005535C3" w:rsidP="005535C3">
      <w:pPr>
        <w:spacing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Adres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e-mail: …………………………………………………………………………………………………………………………….</w:t>
      </w:r>
    </w:p>
    <w:p w14:paraId="7972CB55" w14:textId="77777777" w:rsidR="00A23421" w:rsidRDefault="00A23421" w:rsidP="005535C3">
      <w:pPr>
        <w:spacing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1D63EEE5" w14:textId="77777777" w:rsidR="005535C3" w:rsidRDefault="005535C3" w:rsidP="005535C3">
      <w:pPr>
        <w:spacing w:line="360" w:lineRule="auto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II.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Cena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oferty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</w:rPr>
        <w:t>:</w:t>
      </w:r>
    </w:p>
    <w:p w14:paraId="6326D678" w14:textId="648091DD" w:rsidR="005535C3" w:rsidRDefault="0022452D" w:rsidP="005535C3">
      <w:pPr>
        <w:jc w:val="both"/>
        <w:rPr>
          <w:rFonts w:ascii="Tahoma" w:eastAsia="Tahoma" w:hAnsi="Tahoma" w:cs="Tahoma"/>
          <w:sz w:val="20"/>
          <w:szCs w:val="20"/>
        </w:rPr>
      </w:pPr>
      <w:r w:rsidRPr="0022452D">
        <w:rPr>
          <w:rFonts w:ascii="Tahoma" w:eastAsia="Tahoma" w:hAnsi="Tahoma" w:cs="Tahoma"/>
          <w:sz w:val="20"/>
          <w:szCs w:val="20"/>
        </w:rPr>
        <w:t xml:space="preserve">W 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odpowiedzi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na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ogłoszenie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 xml:space="preserve"> o 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zamówieniu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oferuję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>/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oferujemy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spełnieni</w:t>
      </w:r>
      <w:r w:rsidR="00F62547">
        <w:rPr>
          <w:rFonts w:ascii="Tahoma" w:eastAsia="Tahoma" w:hAnsi="Tahoma" w:cs="Tahoma"/>
          <w:sz w:val="20"/>
          <w:szCs w:val="20"/>
        </w:rPr>
        <w:t>e</w:t>
      </w:r>
      <w:proofErr w:type="spellEnd"/>
      <w:r w:rsidR="00F6254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="00F62547">
        <w:rPr>
          <w:rFonts w:ascii="Tahoma" w:eastAsia="Tahoma" w:hAnsi="Tahoma" w:cs="Tahoma"/>
          <w:sz w:val="20"/>
          <w:szCs w:val="20"/>
        </w:rPr>
        <w:t>przedmiotu</w:t>
      </w:r>
      <w:proofErr w:type="spellEnd"/>
      <w:r w:rsidR="00F6254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="00F62547">
        <w:rPr>
          <w:rFonts w:ascii="Tahoma" w:eastAsia="Tahoma" w:hAnsi="Tahoma" w:cs="Tahoma"/>
          <w:sz w:val="20"/>
          <w:szCs w:val="20"/>
        </w:rPr>
        <w:t>zamówienia</w:t>
      </w:r>
      <w:proofErr w:type="spellEnd"/>
      <w:r w:rsidR="00F6254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="00F62547">
        <w:rPr>
          <w:rFonts w:ascii="Tahoma" w:eastAsia="Tahoma" w:hAnsi="Tahoma" w:cs="Tahoma"/>
          <w:sz w:val="20"/>
          <w:szCs w:val="20"/>
        </w:rPr>
        <w:t>za</w:t>
      </w:r>
      <w:proofErr w:type="spellEnd"/>
      <w:r w:rsidR="00F6254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="00F62547">
        <w:rPr>
          <w:rFonts w:ascii="Tahoma" w:eastAsia="Tahoma" w:hAnsi="Tahoma" w:cs="Tahoma"/>
          <w:sz w:val="20"/>
          <w:szCs w:val="20"/>
        </w:rPr>
        <w:t>cenę</w:t>
      </w:r>
      <w:proofErr w:type="spellEnd"/>
      <w:r w:rsidR="00F62547">
        <w:rPr>
          <w:rFonts w:ascii="Tahoma" w:eastAsia="Tahoma" w:hAnsi="Tahoma" w:cs="Tahoma"/>
          <w:sz w:val="20"/>
          <w:szCs w:val="20"/>
        </w:rPr>
        <w:t>:</w:t>
      </w:r>
    </w:p>
    <w:p w14:paraId="7B61A685" w14:textId="3368ADAB" w:rsidR="00D41D11" w:rsidRPr="00D41D11" w:rsidRDefault="00D41D11" w:rsidP="005535C3">
      <w:pPr>
        <w:jc w:val="both"/>
        <w:rPr>
          <w:rFonts w:ascii="Tahoma" w:eastAsia="Tahoma" w:hAnsi="Tahoma" w:cs="Tahoma"/>
          <w:sz w:val="20"/>
          <w:szCs w:val="20"/>
          <w:u w:val="single"/>
        </w:rPr>
      </w:pPr>
    </w:p>
    <w:p w14:paraId="6B3415F2" w14:textId="77777777" w:rsidR="00D41D11" w:rsidRDefault="00D41D11" w:rsidP="005535C3">
      <w:pPr>
        <w:jc w:val="both"/>
        <w:rPr>
          <w:rFonts w:ascii="Tahoma" w:eastAsia="Tahoma" w:hAnsi="Tahoma" w:cs="Tahoma"/>
          <w:sz w:val="20"/>
          <w:szCs w:val="20"/>
        </w:rPr>
      </w:pPr>
    </w:p>
    <w:p w14:paraId="63FEB6DF" w14:textId="352F1B38" w:rsidR="005535C3" w:rsidRDefault="005535C3" w:rsidP="005535C3">
      <w:pPr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Netto</w:t>
      </w:r>
      <w:proofErr w:type="spellEnd"/>
      <w:r>
        <w:rPr>
          <w:rFonts w:ascii="Tahoma" w:eastAsia="Tahoma" w:hAnsi="Tahoma" w:cs="Tahoma"/>
          <w:sz w:val="20"/>
          <w:szCs w:val="20"/>
        </w:rPr>
        <w:t>: ……………….. PLN (</w:t>
      </w:r>
      <w:proofErr w:type="spellStart"/>
      <w:r>
        <w:rPr>
          <w:rFonts w:ascii="Tahoma" w:eastAsia="Tahoma" w:hAnsi="Tahoma" w:cs="Tahoma"/>
          <w:sz w:val="20"/>
          <w:szCs w:val="20"/>
        </w:rPr>
        <w:t>słownie</w:t>
      </w:r>
      <w:proofErr w:type="spellEnd"/>
      <w:r>
        <w:rPr>
          <w:rFonts w:ascii="Tahoma" w:eastAsia="Tahoma" w:hAnsi="Tahoma" w:cs="Tahoma"/>
          <w:sz w:val="20"/>
          <w:szCs w:val="20"/>
        </w:rPr>
        <w:t>:…………………………………………………………………………………………)</w:t>
      </w:r>
    </w:p>
    <w:p w14:paraId="3DBA7DD3" w14:textId="77777777" w:rsidR="004078A7" w:rsidRDefault="004078A7" w:rsidP="005535C3">
      <w:pPr>
        <w:jc w:val="both"/>
        <w:rPr>
          <w:rFonts w:ascii="Tahoma" w:eastAsia="Tahoma" w:hAnsi="Tahoma" w:cs="Tahoma"/>
          <w:sz w:val="20"/>
          <w:szCs w:val="20"/>
        </w:rPr>
      </w:pPr>
    </w:p>
    <w:p w14:paraId="3679E850" w14:textId="77777777" w:rsidR="004078A7" w:rsidRDefault="004078A7" w:rsidP="005535C3">
      <w:pPr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Stawka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VAT: ……..%</w:t>
      </w:r>
    </w:p>
    <w:p w14:paraId="7DD204AC" w14:textId="77777777" w:rsidR="005535C3" w:rsidRDefault="005535C3" w:rsidP="005535C3">
      <w:pPr>
        <w:jc w:val="both"/>
        <w:rPr>
          <w:rFonts w:ascii="Tahoma" w:eastAsia="Tahoma" w:hAnsi="Tahoma" w:cs="Tahoma"/>
          <w:sz w:val="20"/>
          <w:szCs w:val="20"/>
        </w:rPr>
      </w:pPr>
    </w:p>
    <w:p w14:paraId="7D0A42DA" w14:textId="77777777" w:rsidR="005535C3" w:rsidRDefault="005535C3" w:rsidP="005535C3">
      <w:pPr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Brutto: ……………... PLN (</w:t>
      </w:r>
      <w:proofErr w:type="spellStart"/>
      <w:r>
        <w:rPr>
          <w:rFonts w:ascii="Tahoma" w:eastAsia="Tahoma" w:hAnsi="Tahoma" w:cs="Tahoma"/>
          <w:sz w:val="20"/>
          <w:szCs w:val="20"/>
        </w:rPr>
        <w:t>słownie</w:t>
      </w:r>
      <w:proofErr w:type="spellEnd"/>
      <w:r>
        <w:rPr>
          <w:rFonts w:ascii="Tahoma" w:eastAsia="Tahoma" w:hAnsi="Tahoma" w:cs="Tahoma"/>
          <w:sz w:val="20"/>
          <w:szCs w:val="20"/>
        </w:rPr>
        <w:t>:………………………………………………………………………………………….)</w:t>
      </w:r>
    </w:p>
    <w:p w14:paraId="63695BD9" w14:textId="0D4EA65A" w:rsidR="00A23421" w:rsidRDefault="00A23421" w:rsidP="00A23421">
      <w:pPr>
        <w:jc w:val="both"/>
        <w:rPr>
          <w:rFonts w:ascii="Tahoma" w:eastAsia="Tahoma" w:hAnsi="Tahoma" w:cs="Tahoma"/>
          <w:sz w:val="20"/>
          <w:szCs w:val="20"/>
        </w:rPr>
      </w:pPr>
    </w:p>
    <w:p w14:paraId="4BCAE702" w14:textId="12352AAF" w:rsidR="005535C3" w:rsidRPr="005535C3" w:rsidRDefault="005535C3" w:rsidP="005535C3">
      <w:pPr>
        <w:jc w:val="both"/>
        <w:rPr>
          <w:rFonts w:ascii="Tahoma" w:eastAsia="Tahoma" w:hAnsi="Tahoma" w:cs="Tahoma"/>
          <w:b/>
          <w:sz w:val="20"/>
          <w:szCs w:val="20"/>
        </w:rPr>
      </w:pPr>
      <w:r w:rsidRPr="005535C3">
        <w:rPr>
          <w:rFonts w:ascii="Tahoma" w:eastAsia="Tahoma" w:hAnsi="Tahoma" w:cs="Tahoma"/>
          <w:b/>
          <w:sz w:val="20"/>
          <w:szCs w:val="20"/>
        </w:rPr>
        <w:t xml:space="preserve">III. </w:t>
      </w:r>
      <w:proofErr w:type="spellStart"/>
      <w:r w:rsidRPr="005535C3">
        <w:rPr>
          <w:rFonts w:ascii="Tahoma" w:eastAsia="Tahoma" w:hAnsi="Tahoma" w:cs="Tahoma"/>
          <w:b/>
          <w:sz w:val="20"/>
          <w:szCs w:val="20"/>
        </w:rPr>
        <w:t>Kryterium</w:t>
      </w:r>
      <w:proofErr w:type="spellEnd"/>
      <w:r w:rsidRPr="005535C3">
        <w:rPr>
          <w:rFonts w:ascii="Tahoma" w:eastAsia="Tahoma" w:hAnsi="Tahoma" w:cs="Tahoma"/>
          <w:b/>
          <w:sz w:val="20"/>
          <w:szCs w:val="20"/>
        </w:rPr>
        <w:t xml:space="preserve"> “</w:t>
      </w:r>
      <w:proofErr w:type="spellStart"/>
      <w:r w:rsidR="00A40A1B">
        <w:rPr>
          <w:rFonts w:ascii="Tahoma" w:eastAsia="Tahoma" w:hAnsi="Tahoma" w:cs="Tahoma"/>
          <w:b/>
          <w:sz w:val="20"/>
          <w:szCs w:val="20"/>
        </w:rPr>
        <w:t>Gwarancja</w:t>
      </w:r>
      <w:proofErr w:type="spellEnd"/>
      <w:r w:rsidRPr="005535C3">
        <w:rPr>
          <w:rFonts w:ascii="Tahoma" w:eastAsia="Tahoma" w:hAnsi="Tahoma" w:cs="Tahoma"/>
          <w:b/>
          <w:sz w:val="20"/>
          <w:szCs w:val="20"/>
        </w:rPr>
        <w:t>”:</w:t>
      </w:r>
    </w:p>
    <w:p w14:paraId="420D257F" w14:textId="77777777" w:rsidR="005535C3" w:rsidRDefault="005535C3" w:rsidP="005535C3">
      <w:pPr>
        <w:jc w:val="both"/>
        <w:rPr>
          <w:rFonts w:ascii="Tahoma" w:eastAsia="Tahoma" w:hAnsi="Tahoma" w:cs="Tahoma"/>
          <w:sz w:val="20"/>
          <w:szCs w:val="20"/>
        </w:rPr>
      </w:pPr>
    </w:p>
    <w:p w14:paraId="0D6456F3" w14:textId="4901789B" w:rsidR="00A33E4C" w:rsidRDefault="00A33E4C" w:rsidP="00A33E4C">
      <w:pPr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W </w:t>
      </w:r>
      <w:proofErr w:type="spellStart"/>
      <w:r>
        <w:rPr>
          <w:rFonts w:ascii="Tahoma" w:eastAsia="Tahoma" w:hAnsi="Tahoma" w:cs="Tahoma"/>
          <w:sz w:val="20"/>
          <w:szCs w:val="20"/>
        </w:rPr>
        <w:t>odpowiedzi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na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ogłoszenie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o </w:t>
      </w:r>
      <w:proofErr w:type="spellStart"/>
      <w:r>
        <w:rPr>
          <w:rFonts w:ascii="Tahoma" w:eastAsia="Tahoma" w:hAnsi="Tahoma" w:cs="Tahoma"/>
          <w:sz w:val="20"/>
          <w:szCs w:val="20"/>
        </w:rPr>
        <w:t>zamówienia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deklaruje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r w:rsidR="00A40A1B">
        <w:rPr>
          <w:rFonts w:ascii="Tahoma" w:eastAsia="Tahoma" w:hAnsi="Tahoma" w:cs="Tahoma"/>
          <w:sz w:val="20"/>
          <w:szCs w:val="20"/>
        </w:rPr>
        <w:t xml:space="preserve">……* </w:t>
      </w:r>
      <w:proofErr w:type="spellStart"/>
      <w:r w:rsidR="00A40A1B">
        <w:rPr>
          <w:rFonts w:ascii="Tahoma" w:eastAsia="Tahoma" w:hAnsi="Tahoma" w:cs="Tahoma"/>
          <w:sz w:val="20"/>
          <w:szCs w:val="20"/>
        </w:rPr>
        <w:t>miesięczny</w:t>
      </w:r>
      <w:proofErr w:type="spellEnd"/>
      <w:r w:rsidR="00A40A1B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="00A40A1B">
        <w:rPr>
          <w:rFonts w:ascii="Tahoma" w:eastAsia="Tahoma" w:hAnsi="Tahoma" w:cs="Tahoma"/>
          <w:sz w:val="20"/>
          <w:szCs w:val="20"/>
        </w:rPr>
        <w:t>okres</w:t>
      </w:r>
      <w:proofErr w:type="spellEnd"/>
      <w:r w:rsidR="00A40A1B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="00A40A1B">
        <w:rPr>
          <w:rFonts w:ascii="Tahoma" w:eastAsia="Tahoma" w:hAnsi="Tahoma" w:cs="Tahoma"/>
          <w:sz w:val="20"/>
          <w:szCs w:val="20"/>
        </w:rPr>
        <w:t>gwarancji</w:t>
      </w:r>
      <w:proofErr w:type="spellEnd"/>
      <w:r w:rsidR="00A40A1B">
        <w:rPr>
          <w:rFonts w:ascii="Tahoma" w:eastAsia="Tahoma" w:hAnsi="Tahoma" w:cs="Tahoma"/>
          <w:sz w:val="20"/>
          <w:szCs w:val="20"/>
        </w:rPr>
        <w:t>.</w:t>
      </w:r>
    </w:p>
    <w:p w14:paraId="587CB164" w14:textId="77777777" w:rsidR="00A40A1B" w:rsidRDefault="00A40A1B" w:rsidP="00A33E4C">
      <w:pPr>
        <w:jc w:val="both"/>
        <w:rPr>
          <w:rFonts w:ascii="Tahoma" w:eastAsia="Tahoma" w:hAnsi="Tahoma" w:cs="Tahoma"/>
          <w:sz w:val="20"/>
          <w:szCs w:val="20"/>
        </w:rPr>
      </w:pPr>
    </w:p>
    <w:p w14:paraId="5D686BA3" w14:textId="66BC8A64" w:rsidR="00A33E4C" w:rsidRDefault="00A33E4C" w:rsidP="00A33E4C">
      <w:pPr>
        <w:jc w:val="both"/>
        <w:rPr>
          <w:rFonts w:ascii="Tahoma" w:eastAsia="Tahoma" w:hAnsi="Tahoma" w:cs="Tahoma"/>
          <w:i/>
          <w:sz w:val="20"/>
          <w:szCs w:val="20"/>
        </w:rPr>
      </w:pPr>
      <w:r w:rsidRPr="005535C3">
        <w:rPr>
          <w:rFonts w:ascii="Tahoma" w:eastAsia="Tahoma" w:hAnsi="Tahoma" w:cs="Tahoma"/>
          <w:i/>
          <w:sz w:val="20"/>
          <w:szCs w:val="20"/>
        </w:rPr>
        <w:t>*</w:t>
      </w:r>
      <w:proofErr w:type="spellStart"/>
      <w:r w:rsidRPr="005535C3">
        <w:rPr>
          <w:rFonts w:ascii="Tahoma" w:eastAsia="Tahoma" w:hAnsi="Tahoma" w:cs="Tahoma"/>
          <w:i/>
          <w:sz w:val="20"/>
          <w:szCs w:val="20"/>
        </w:rPr>
        <w:t>Wypełnia</w:t>
      </w:r>
      <w:proofErr w:type="spellEnd"/>
      <w:r w:rsidRPr="005535C3">
        <w:rPr>
          <w:rFonts w:ascii="Tahoma" w:eastAsia="Tahoma" w:hAnsi="Tahoma" w:cs="Tahoma"/>
          <w:i/>
          <w:sz w:val="20"/>
          <w:szCs w:val="20"/>
        </w:rPr>
        <w:t xml:space="preserve"> </w:t>
      </w:r>
      <w:proofErr w:type="spellStart"/>
      <w:r w:rsidRPr="005535C3">
        <w:rPr>
          <w:rFonts w:ascii="Tahoma" w:eastAsia="Tahoma" w:hAnsi="Tahoma" w:cs="Tahoma"/>
          <w:i/>
          <w:sz w:val="20"/>
          <w:szCs w:val="20"/>
        </w:rPr>
        <w:t>Wykonawca</w:t>
      </w:r>
      <w:proofErr w:type="spellEnd"/>
    </w:p>
    <w:p w14:paraId="1972E272" w14:textId="77777777" w:rsidR="00A75045" w:rsidRDefault="00A75045" w:rsidP="00A33E4C">
      <w:pPr>
        <w:jc w:val="both"/>
        <w:rPr>
          <w:rFonts w:ascii="Tahoma" w:eastAsia="Tahoma" w:hAnsi="Tahoma" w:cs="Tahoma"/>
          <w:i/>
          <w:sz w:val="20"/>
          <w:szCs w:val="20"/>
        </w:rPr>
      </w:pPr>
    </w:p>
    <w:p w14:paraId="09F6315F" w14:textId="24556D69" w:rsidR="005535C3" w:rsidRDefault="00A75045" w:rsidP="006E5B5A">
      <w:pPr>
        <w:tabs>
          <w:tab w:val="left" w:pos="426"/>
        </w:tabs>
        <w:rPr>
          <w:rFonts w:ascii="Tahoma" w:eastAsia="Tahoma" w:hAnsi="Tahoma" w:cs="Tahoma"/>
          <w:i/>
          <w:sz w:val="18"/>
          <w:szCs w:val="18"/>
        </w:rPr>
      </w:pPr>
      <w:r w:rsidRPr="00A75045">
        <w:rPr>
          <w:rFonts w:ascii="Tahoma" w:eastAsia="Tahoma" w:hAnsi="Tahoma" w:cs="Tahoma"/>
          <w:i/>
          <w:sz w:val="18"/>
          <w:szCs w:val="18"/>
        </w:rPr>
        <w:t xml:space="preserve">W </w:t>
      </w:r>
      <w:proofErr w:type="spellStart"/>
      <w:r w:rsidRPr="00A75045">
        <w:rPr>
          <w:rFonts w:ascii="Tahoma" w:eastAsia="Tahoma" w:hAnsi="Tahoma" w:cs="Tahoma"/>
          <w:i/>
          <w:sz w:val="18"/>
          <w:szCs w:val="18"/>
        </w:rPr>
        <w:t>przypadku</w:t>
      </w:r>
      <w:proofErr w:type="spellEnd"/>
      <w:r w:rsidRPr="00A75045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75045">
        <w:rPr>
          <w:rFonts w:ascii="Tahoma" w:eastAsia="Tahoma" w:hAnsi="Tahoma" w:cs="Tahoma"/>
          <w:i/>
          <w:sz w:val="18"/>
          <w:szCs w:val="18"/>
        </w:rPr>
        <w:t>wpisania</w:t>
      </w:r>
      <w:proofErr w:type="spellEnd"/>
      <w:r w:rsidRPr="00A75045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75045">
        <w:rPr>
          <w:rFonts w:ascii="Tahoma" w:eastAsia="Tahoma" w:hAnsi="Tahoma" w:cs="Tahoma"/>
          <w:i/>
          <w:sz w:val="18"/>
          <w:szCs w:val="18"/>
        </w:rPr>
        <w:t>innych</w:t>
      </w:r>
      <w:proofErr w:type="spellEnd"/>
      <w:r w:rsidRPr="00A75045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75045">
        <w:rPr>
          <w:rFonts w:ascii="Tahoma" w:eastAsia="Tahoma" w:hAnsi="Tahoma" w:cs="Tahoma"/>
          <w:i/>
          <w:sz w:val="18"/>
          <w:szCs w:val="18"/>
        </w:rPr>
        <w:t>wartości</w:t>
      </w:r>
      <w:proofErr w:type="spellEnd"/>
      <w:r w:rsidRPr="00A75045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75045">
        <w:rPr>
          <w:rFonts w:ascii="Tahoma" w:eastAsia="Tahoma" w:hAnsi="Tahoma" w:cs="Tahoma"/>
          <w:i/>
          <w:sz w:val="18"/>
          <w:szCs w:val="18"/>
        </w:rPr>
        <w:t>niż</w:t>
      </w:r>
      <w:proofErr w:type="spellEnd"/>
      <w:r w:rsidRPr="00A75045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75045">
        <w:rPr>
          <w:rFonts w:ascii="Tahoma" w:eastAsia="Tahoma" w:hAnsi="Tahoma" w:cs="Tahoma"/>
          <w:i/>
          <w:sz w:val="18"/>
          <w:szCs w:val="18"/>
        </w:rPr>
        <w:t>wymagane</w:t>
      </w:r>
      <w:proofErr w:type="spellEnd"/>
      <w:r w:rsidRPr="00A75045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75045">
        <w:rPr>
          <w:rFonts w:ascii="Tahoma" w:eastAsia="Tahoma" w:hAnsi="Tahoma" w:cs="Tahoma"/>
          <w:i/>
          <w:sz w:val="18"/>
          <w:szCs w:val="18"/>
        </w:rPr>
        <w:t>przez</w:t>
      </w:r>
      <w:proofErr w:type="spellEnd"/>
      <w:r w:rsidRPr="00A75045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75045">
        <w:rPr>
          <w:rFonts w:ascii="Tahoma" w:eastAsia="Tahoma" w:hAnsi="Tahoma" w:cs="Tahoma"/>
          <w:i/>
          <w:sz w:val="18"/>
          <w:szCs w:val="18"/>
        </w:rPr>
        <w:t>Zamawiającego</w:t>
      </w:r>
      <w:proofErr w:type="spellEnd"/>
      <w:r w:rsidRPr="00A75045">
        <w:rPr>
          <w:rFonts w:ascii="Tahoma" w:eastAsia="Tahoma" w:hAnsi="Tahoma" w:cs="Tahoma"/>
          <w:i/>
          <w:sz w:val="18"/>
          <w:szCs w:val="18"/>
        </w:rPr>
        <w:t xml:space="preserve"> w </w:t>
      </w:r>
      <w:proofErr w:type="spellStart"/>
      <w:r w:rsidRPr="00A75045">
        <w:rPr>
          <w:rFonts w:ascii="Tahoma" w:eastAsia="Tahoma" w:hAnsi="Tahoma" w:cs="Tahoma"/>
          <w:i/>
          <w:sz w:val="18"/>
          <w:szCs w:val="18"/>
        </w:rPr>
        <w:t>polu</w:t>
      </w:r>
      <w:proofErr w:type="spellEnd"/>
      <w:r w:rsidRPr="00A75045">
        <w:rPr>
          <w:rFonts w:ascii="Tahoma" w:eastAsia="Tahoma" w:hAnsi="Tahoma" w:cs="Tahoma"/>
          <w:i/>
          <w:sz w:val="18"/>
          <w:szCs w:val="18"/>
        </w:rPr>
        <w:t xml:space="preserve"> „</w:t>
      </w:r>
      <w:proofErr w:type="spellStart"/>
      <w:r w:rsidRPr="00A75045">
        <w:rPr>
          <w:rFonts w:ascii="Tahoma" w:eastAsia="Tahoma" w:hAnsi="Tahoma" w:cs="Tahoma"/>
          <w:i/>
          <w:sz w:val="18"/>
          <w:szCs w:val="18"/>
        </w:rPr>
        <w:t>Gwarancja</w:t>
      </w:r>
      <w:proofErr w:type="spellEnd"/>
      <w:r w:rsidRPr="00A75045">
        <w:rPr>
          <w:rFonts w:ascii="Tahoma" w:eastAsia="Tahoma" w:hAnsi="Tahoma" w:cs="Tahoma"/>
          <w:i/>
          <w:sz w:val="18"/>
          <w:szCs w:val="18"/>
        </w:rPr>
        <w:t xml:space="preserve">”  </w:t>
      </w:r>
      <w:proofErr w:type="spellStart"/>
      <w:r w:rsidRPr="00A75045">
        <w:rPr>
          <w:rFonts w:ascii="Tahoma" w:eastAsia="Tahoma" w:hAnsi="Tahoma" w:cs="Tahoma"/>
          <w:i/>
          <w:sz w:val="18"/>
          <w:szCs w:val="18"/>
        </w:rPr>
        <w:t>Wykonawca</w:t>
      </w:r>
      <w:proofErr w:type="spellEnd"/>
      <w:r w:rsidRPr="00A75045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75045">
        <w:rPr>
          <w:rFonts w:ascii="Tahoma" w:eastAsia="Tahoma" w:hAnsi="Tahoma" w:cs="Tahoma"/>
          <w:i/>
          <w:sz w:val="18"/>
          <w:szCs w:val="18"/>
        </w:rPr>
        <w:t>otrzyma</w:t>
      </w:r>
      <w:proofErr w:type="spellEnd"/>
      <w:r w:rsidRPr="00A75045">
        <w:rPr>
          <w:rFonts w:ascii="Tahoma" w:eastAsia="Tahoma" w:hAnsi="Tahoma" w:cs="Tahoma"/>
          <w:i/>
          <w:sz w:val="18"/>
          <w:szCs w:val="18"/>
        </w:rPr>
        <w:t xml:space="preserve"> 0 pkt.</w:t>
      </w:r>
    </w:p>
    <w:p w14:paraId="6ED9055A" w14:textId="32504351" w:rsidR="00BE7B11" w:rsidRDefault="00BE7B11" w:rsidP="006E5B5A">
      <w:pPr>
        <w:tabs>
          <w:tab w:val="left" w:pos="426"/>
        </w:tabs>
        <w:rPr>
          <w:rFonts w:ascii="Tahoma" w:eastAsia="Tahoma" w:hAnsi="Tahoma" w:cs="Tahoma"/>
          <w:b/>
          <w:sz w:val="20"/>
          <w:szCs w:val="20"/>
        </w:rPr>
      </w:pPr>
    </w:p>
    <w:p w14:paraId="44D0C53B" w14:textId="77777777" w:rsidR="005535C3" w:rsidRDefault="005535C3" w:rsidP="005535C3">
      <w:pPr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 xml:space="preserve">IV.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Płatność</w:t>
      </w:r>
      <w:proofErr w:type="spellEnd"/>
    </w:p>
    <w:p w14:paraId="4D380AD8" w14:textId="373DE46A" w:rsidR="005535C3" w:rsidRDefault="0022452D" w:rsidP="005535C3">
      <w:pPr>
        <w:jc w:val="both"/>
        <w:rPr>
          <w:rFonts w:ascii="Tahoma" w:eastAsia="Tahoma" w:hAnsi="Tahoma" w:cs="Tahoma"/>
          <w:color w:val="000000"/>
          <w:sz w:val="20"/>
          <w:szCs w:val="20"/>
        </w:rPr>
      </w:pP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Zapłata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realizowana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będzie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,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przelewem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na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konto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Wykonawcy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w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okresie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30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dni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od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daty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otrzymania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prawidłowo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wystawionej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faktury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VAT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przez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Zamawiającego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. Na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fakturze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powinien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znajdować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się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numer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umowy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robót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budowlanych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,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której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faktura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dotyczy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>.</w:t>
      </w:r>
    </w:p>
    <w:p w14:paraId="126BDE9E" w14:textId="4C333A0A" w:rsidR="00B146BE" w:rsidRDefault="00B146BE" w:rsidP="005535C3">
      <w:pPr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644673A3" w14:textId="77777777" w:rsidR="00A55D43" w:rsidRDefault="00A55D43" w:rsidP="005535C3">
      <w:pPr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22ED3449" w14:textId="51DB568E" w:rsidR="005535C3" w:rsidRDefault="005535C3" w:rsidP="005535C3">
      <w:pPr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V.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Podwykonawca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</w:rPr>
        <w:t>:</w:t>
      </w:r>
    </w:p>
    <w:p w14:paraId="00FB8BD2" w14:textId="77777777" w:rsidR="005535C3" w:rsidRDefault="005535C3" w:rsidP="005535C3">
      <w:pPr>
        <w:rPr>
          <w:rFonts w:ascii="Tahoma" w:eastAsia="Tahoma" w:hAnsi="Tahoma" w:cs="Tahoma"/>
          <w:color w:val="000000"/>
          <w:sz w:val="20"/>
          <w:szCs w:val="20"/>
        </w:rPr>
      </w:pP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Informujemy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że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zamierzamy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powierzyć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wykonanie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części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zamówienia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podwykonawcy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>:</w:t>
      </w:r>
    </w:p>
    <w:p w14:paraId="4D2FACB6" w14:textId="77777777" w:rsidR="005535C3" w:rsidRDefault="005535C3" w:rsidP="005535C3">
      <w:pPr>
        <w:tabs>
          <w:tab w:val="left" w:pos="17324"/>
        </w:tabs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1.Zakres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wykonywanych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prac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wraz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z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podaniem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nazwy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podwykonawcy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: </w:t>
      </w:r>
    </w:p>
    <w:p w14:paraId="3901AF84" w14:textId="77777777" w:rsidR="005535C3" w:rsidRDefault="005535C3" w:rsidP="005535C3">
      <w:pPr>
        <w:tabs>
          <w:tab w:val="left" w:pos="17324"/>
        </w:tabs>
        <w:ind w:left="284" w:hanging="284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..............................................................................................................................................</w:t>
      </w:r>
    </w:p>
    <w:p w14:paraId="10B72164" w14:textId="77777777" w:rsidR="005535C3" w:rsidRDefault="005535C3" w:rsidP="005535C3">
      <w:pPr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..............................................................................................................................................</w:t>
      </w:r>
    </w:p>
    <w:p w14:paraId="5C88A2E9" w14:textId="77777777" w:rsidR="005535C3" w:rsidRDefault="005535C3" w:rsidP="005535C3">
      <w:pPr>
        <w:tabs>
          <w:tab w:val="left" w:pos="142"/>
        </w:tabs>
        <w:rPr>
          <w:rFonts w:ascii="Tahoma" w:eastAsia="Tahoma" w:hAnsi="Tahoma" w:cs="Tahoma"/>
          <w:i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  <w:vertAlign w:val="superscript"/>
        </w:rPr>
        <w:t>*)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 </w:t>
      </w:r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w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przypadku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nie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wypełnienia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punktu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dotyczącego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podwykonawcy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Zamawiający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uzna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,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że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wykonawca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będzie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wykonywał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całość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zamówienia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publicznego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osobiście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.  </w:t>
      </w:r>
    </w:p>
    <w:p w14:paraId="12F87B8F" w14:textId="2EF4E8D1" w:rsidR="00814919" w:rsidRDefault="00814919" w:rsidP="005535C3">
      <w:pPr>
        <w:rPr>
          <w:rFonts w:ascii="Tahoma" w:eastAsia="Tahoma" w:hAnsi="Tahoma" w:cs="Tahoma"/>
          <w:b/>
          <w:color w:val="000000"/>
          <w:sz w:val="20"/>
          <w:szCs w:val="20"/>
          <w:u w:val="single"/>
        </w:rPr>
      </w:pPr>
    </w:p>
    <w:p w14:paraId="7A316C91" w14:textId="77777777" w:rsidR="00814919" w:rsidRPr="00814919" w:rsidRDefault="00814919" w:rsidP="008149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rPr>
          <w:rFonts w:ascii="Tahoma" w:eastAsia="Times New Roman" w:hAnsi="Tahoma" w:cs="Tahoma"/>
          <w:b/>
          <w:color w:val="000000"/>
          <w:sz w:val="20"/>
          <w:szCs w:val="20"/>
          <w:lang w:val="pl-PL" w:eastAsia="ar-SA"/>
        </w:rPr>
      </w:pPr>
      <w:r w:rsidRPr="00814919">
        <w:rPr>
          <w:rFonts w:ascii="Tahoma" w:eastAsia="Times New Roman" w:hAnsi="Tahoma" w:cs="Tahoma"/>
          <w:b/>
          <w:color w:val="000000"/>
          <w:sz w:val="20"/>
          <w:szCs w:val="20"/>
          <w:lang w:val="pl-PL" w:eastAsia="ar-SA"/>
        </w:rPr>
        <w:t>VI. Wpłata wadium:</w:t>
      </w:r>
    </w:p>
    <w:p w14:paraId="551EDD54" w14:textId="77777777" w:rsidR="00814919" w:rsidRPr="00814919" w:rsidRDefault="00814919" w:rsidP="008149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</w:pPr>
      <w:r w:rsidRPr="00814919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>1. Przedkładamy potwierdzenie wniesienia wadium w formie …..........…….……………........................</w:t>
      </w:r>
    </w:p>
    <w:p w14:paraId="1C1DB3AA" w14:textId="77777777" w:rsidR="00814919" w:rsidRPr="00814919" w:rsidRDefault="00814919" w:rsidP="008149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</w:pPr>
      <w:r w:rsidRPr="00814919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>w wysokości................................................................................................................................</w:t>
      </w:r>
    </w:p>
    <w:p w14:paraId="3A82338F" w14:textId="77777777" w:rsidR="00814919" w:rsidRPr="00814919" w:rsidRDefault="00814919" w:rsidP="008149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</w:pPr>
      <w:r w:rsidRPr="00814919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>2. Zamawiający zwróci wadium na konto Wykonawcy nr ………........................................…………….</w:t>
      </w:r>
    </w:p>
    <w:p w14:paraId="3000D4A2" w14:textId="33364551" w:rsidR="00814919" w:rsidRPr="00814919" w:rsidRDefault="00814919" w:rsidP="008149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</w:pPr>
      <w:r w:rsidRPr="00814919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>w banku………………………………………………………………………….............................</w:t>
      </w:r>
      <w:r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>.....</w:t>
      </w:r>
      <w:r w:rsidRPr="00814919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>.......................</w:t>
      </w:r>
    </w:p>
    <w:p w14:paraId="2E30CA63" w14:textId="77777777" w:rsidR="00814919" w:rsidRPr="00814919" w:rsidRDefault="00814919" w:rsidP="008149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42"/>
        </w:tabs>
        <w:rPr>
          <w:rFonts w:ascii="Tahoma" w:eastAsia="Times New Roman" w:hAnsi="Tahoma" w:cs="Tahoma"/>
          <w:i/>
          <w:iCs/>
          <w:color w:val="000000"/>
          <w:sz w:val="20"/>
          <w:szCs w:val="20"/>
          <w:lang w:val="pl-PL" w:eastAsia="ar-SA"/>
        </w:rPr>
      </w:pPr>
    </w:p>
    <w:p w14:paraId="20D0F46F" w14:textId="4CEAE63B" w:rsidR="00814919" w:rsidRPr="00814919" w:rsidRDefault="00814919" w:rsidP="008149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Tahoma" w:eastAsia="Times New Roman" w:hAnsi="Tahoma" w:cs="Tahoma"/>
          <w:b/>
          <w:color w:val="000000"/>
          <w:sz w:val="20"/>
          <w:szCs w:val="20"/>
          <w:lang w:val="pl-PL" w:eastAsia="ar-SA"/>
        </w:rPr>
      </w:pPr>
      <w:r w:rsidRPr="00814919">
        <w:rPr>
          <w:rFonts w:ascii="Tahoma" w:eastAsia="Times New Roman" w:hAnsi="Tahoma" w:cs="Tahoma"/>
          <w:b/>
          <w:color w:val="000000"/>
          <w:sz w:val="20"/>
          <w:szCs w:val="20"/>
          <w:lang w:val="pl-PL" w:eastAsia="ar-SA"/>
        </w:rPr>
        <w:t>VII. Poleganie na zasobach podmiotów trzecich:</w:t>
      </w:r>
    </w:p>
    <w:p w14:paraId="0B3E1035" w14:textId="77777777" w:rsidR="00814919" w:rsidRPr="00814919" w:rsidRDefault="00814919" w:rsidP="008149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</w:pPr>
      <w:r w:rsidRPr="00814919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>Informujemy, że będziemy polegać na zasobach podmiotu trzeciego:</w:t>
      </w:r>
    </w:p>
    <w:p w14:paraId="67007879" w14:textId="77777777" w:rsidR="00814919" w:rsidRPr="00814919" w:rsidRDefault="00814919" w:rsidP="008149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7324"/>
        </w:tabs>
        <w:jc w:val="both"/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</w:pPr>
      <w:r w:rsidRPr="00814919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 xml:space="preserve">1.Nazwa podmiotu: </w:t>
      </w:r>
    </w:p>
    <w:p w14:paraId="181AB524" w14:textId="77777777" w:rsidR="00814919" w:rsidRPr="00814919" w:rsidRDefault="00814919" w:rsidP="008149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7324"/>
        </w:tabs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</w:pPr>
      <w:r w:rsidRPr="00814919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>.....................................................................................................................................................</w:t>
      </w:r>
    </w:p>
    <w:p w14:paraId="53A3F13B" w14:textId="77777777" w:rsidR="00814919" w:rsidRPr="00814919" w:rsidRDefault="00814919" w:rsidP="008149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</w:pPr>
      <w:r w:rsidRPr="00814919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>.....................................................................................................................................................</w:t>
      </w:r>
    </w:p>
    <w:p w14:paraId="536A4564" w14:textId="77777777" w:rsidR="00814919" w:rsidRPr="00814919" w:rsidRDefault="00814919" w:rsidP="008149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42"/>
        </w:tabs>
        <w:jc w:val="both"/>
        <w:rPr>
          <w:rFonts w:ascii="Tahoma" w:eastAsia="Times New Roman" w:hAnsi="Tahoma" w:cs="Tahoma"/>
          <w:i/>
          <w:iCs/>
          <w:color w:val="000000"/>
          <w:sz w:val="20"/>
          <w:szCs w:val="20"/>
          <w:lang w:val="pl-PL" w:eastAsia="ar-SA"/>
        </w:rPr>
      </w:pPr>
      <w:r w:rsidRPr="00814919">
        <w:rPr>
          <w:rFonts w:ascii="Tahoma" w:eastAsia="Times New Roman" w:hAnsi="Tahoma" w:cs="Tahoma"/>
          <w:color w:val="000000"/>
          <w:sz w:val="20"/>
          <w:szCs w:val="20"/>
          <w:vertAlign w:val="superscript"/>
          <w:lang w:val="pl-PL" w:eastAsia="ar-SA"/>
        </w:rPr>
        <w:t>*)</w:t>
      </w:r>
      <w:r w:rsidRPr="00814919">
        <w:rPr>
          <w:rFonts w:ascii="Tahoma" w:eastAsia="Times New Roman" w:hAnsi="Tahoma" w:cs="Tahoma"/>
          <w:i/>
          <w:iCs/>
          <w:color w:val="000000"/>
          <w:sz w:val="20"/>
          <w:szCs w:val="20"/>
          <w:lang w:val="pl-PL" w:eastAsia="ar-SA"/>
        </w:rPr>
        <w:t xml:space="preserve">w przypadku nie wypełnienia ww. punktu Zamawiający uzna, że wykonawca nie będzie polegał na zasobach podmiotu trzeciego.  </w:t>
      </w:r>
    </w:p>
    <w:p w14:paraId="4CB07820" w14:textId="76C1E2CF" w:rsidR="00814919" w:rsidRDefault="00814919" w:rsidP="005535C3">
      <w:pPr>
        <w:rPr>
          <w:rFonts w:ascii="Tahoma" w:eastAsia="Tahoma" w:hAnsi="Tahoma" w:cs="Tahoma"/>
          <w:b/>
          <w:color w:val="000000"/>
          <w:sz w:val="20"/>
          <w:szCs w:val="20"/>
          <w:u w:val="single"/>
        </w:rPr>
      </w:pPr>
    </w:p>
    <w:p w14:paraId="7C1BB70C" w14:textId="00E71B73" w:rsidR="005535C3" w:rsidRDefault="00F62547" w:rsidP="005535C3">
      <w:pPr>
        <w:rPr>
          <w:rFonts w:ascii="Tahoma" w:eastAsia="Tahoma" w:hAnsi="Tahoma" w:cs="Tahoma"/>
          <w:b/>
          <w:color w:val="000000"/>
          <w:sz w:val="20"/>
          <w:szCs w:val="20"/>
          <w:u w:val="single"/>
        </w:rPr>
      </w:pPr>
      <w:r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>V</w:t>
      </w:r>
      <w:r w:rsidR="00814919"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>II</w:t>
      </w:r>
      <w:r w:rsidR="005535C3"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 xml:space="preserve">I. </w:t>
      </w:r>
      <w:proofErr w:type="spellStart"/>
      <w:r w:rsidR="005535C3"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>Ponadto</w:t>
      </w:r>
      <w:proofErr w:type="spellEnd"/>
      <w:r w:rsidR="005535C3"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 xml:space="preserve"> </w:t>
      </w:r>
      <w:proofErr w:type="spellStart"/>
      <w:r w:rsidR="005535C3"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>oświadczam</w:t>
      </w:r>
      <w:proofErr w:type="spellEnd"/>
      <w:r w:rsidR="005535C3"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 xml:space="preserve">(y), </w:t>
      </w:r>
      <w:proofErr w:type="spellStart"/>
      <w:r w:rsidR="005535C3"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>że</w:t>
      </w:r>
      <w:proofErr w:type="spellEnd"/>
      <w:r w:rsidR="005535C3"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>:</w:t>
      </w:r>
    </w:p>
    <w:p w14:paraId="4E4A30DC" w14:textId="77777777" w:rsidR="005535C3" w:rsidRDefault="005535C3" w:rsidP="005535C3">
      <w:pPr>
        <w:rPr>
          <w:rFonts w:ascii="Tahoma" w:eastAsia="Tahoma" w:hAnsi="Tahoma" w:cs="Tahoma"/>
          <w:b/>
          <w:color w:val="000000"/>
          <w:sz w:val="20"/>
          <w:szCs w:val="20"/>
          <w:u w:val="single"/>
        </w:rPr>
      </w:pPr>
    </w:p>
    <w:p w14:paraId="0F4143B6" w14:textId="77777777" w:rsidR="005535C3" w:rsidRDefault="005535C3" w:rsidP="005535C3">
      <w:pPr>
        <w:numPr>
          <w:ilvl w:val="1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0"/>
        </w:tabs>
        <w:suppressAutoHyphens w:val="0"/>
        <w:jc w:val="both"/>
        <w:rPr>
          <w:rFonts w:ascii="Tahoma" w:eastAsia="Tahoma" w:hAnsi="Tahoma" w:cs="Tahoma"/>
          <w:b/>
          <w:sz w:val="20"/>
          <w:szCs w:val="20"/>
          <w:u w:val="single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Jesteśmy</w:t>
      </w:r>
      <w:proofErr w:type="spellEnd"/>
      <w:r>
        <w:rPr>
          <w:rFonts w:ascii="Tahoma" w:eastAsia="Tahoma" w:hAnsi="Tahoma" w:cs="Tahoma"/>
          <w:sz w:val="20"/>
          <w:szCs w:val="20"/>
        </w:rPr>
        <w:t>:</w:t>
      </w:r>
    </w:p>
    <w:p w14:paraId="55CF6426" w14:textId="77777777" w:rsidR="005535C3" w:rsidRDefault="005535C3" w:rsidP="005535C3">
      <w:pPr>
        <w:ind w:left="720"/>
        <w:jc w:val="both"/>
        <w:rPr>
          <w:rFonts w:ascii="Tahoma" w:eastAsia="Tahoma" w:hAnsi="Tahoma" w:cs="Tahoma"/>
          <w:sz w:val="20"/>
          <w:szCs w:val="20"/>
        </w:rPr>
      </w:pPr>
    </w:p>
    <w:tbl>
      <w:tblPr>
        <w:tblW w:w="5920" w:type="dxa"/>
        <w:tblInd w:w="284" w:type="dxa"/>
        <w:tblLayout w:type="fixed"/>
        <w:tblLook w:val="0400" w:firstRow="0" w:lastRow="0" w:firstColumn="0" w:lastColumn="0" w:noHBand="0" w:noVBand="1"/>
      </w:tblPr>
      <w:tblGrid>
        <w:gridCol w:w="4885"/>
        <w:gridCol w:w="1035"/>
      </w:tblGrid>
      <w:tr w:rsidR="005535C3" w14:paraId="6446537D" w14:textId="77777777" w:rsidTr="008A6029">
        <w:tc>
          <w:tcPr>
            <w:tcW w:w="4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1E724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mikroprzedsiębiorstwem</w:t>
            </w:r>
            <w:proofErr w:type="spellEnd"/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D01AE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5535C3" w14:paraId="79AD4F79" w14:textId="77777777" w:rsidTr="008A6029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DD619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małym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przedsiębiorstwem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B684E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5535C3" w14:paraId="7F2476EB" w14:textId="77777777" w:rsidTr="008A6029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EDEAE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średnim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przedsiębiorstwem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1674C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5535C3" w14:paraId="2FAEC01E" w14:textId="77777777" w:rsidTr="008A6029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30AF0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dużym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przedsiębiorstwem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76370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5535C3" w14:paraId="09DEDF72" w14:textId="77777777" w:rsidTr="008A6029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CFF43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jednoosobową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działalnością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gospodarczą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9884E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5535C3" w14:paraId="334BCBCA" w14:textId="77777777" w:rsidTr="008A6029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EDA5A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osobą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fizyczną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nieprowadzącą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działalności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gospod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B828B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5535C3" w14:paraId="427A9807" w14:textId="77777777" w:rsidTr="008A6029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5CE2F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inny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rodzaj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3DE0F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</w:tc>
      </w:tr>
    </w:tbl>
    <w:p w14:paraId="74270F52" w14:textId="77777777" w:rsidR="005535C3" w:rsidRDefault="005535C3" w:rsidP="005535C3">
      <w:pPr>
        <w:spacing w:before="280" w:after="280"/>
        <w:jc w:val="both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    * -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zaznaczyć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odpowiednie</w:t>
      </w:r>
      <w:proofErr w:type="spellEnd"/>
    </w:p>
    <w:p w14:paraId="1983A145" w14:textId="77777777" w:rsidR="005535C3" w:rsidRDefault="005535C3" w:rsidP="005535C3">
      <w:pPr>
        <w:numPr>
          <w:ilvl w:val="1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0"/>
        </w:tabs>
        <w:suppressAutoHyphens w:val="0"/>
        <w:ind w:left="284" w:hanging="284"/>
        <w:jc w:val="both"/>
        <w:rPr>
          <w:rFonts w:ascii="Tahoma" w:eastAsia="Tahoma" w:hAnsi="Tahoma" w:cs="Tahoma"/>
          <w:b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Pochodzę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z </w:t>
      </w:r>
      <w:proofErr w:type="spellStart"/>
      <w:r>
        <w:rPr>
          <w:rFonts w:ascii="Tahoma" w:eastAsia="Tahoma" w:hAnsi="Tahoma" w:cs="Tahoma"/>
          <w:sz w:val="20"/>
          <w:szCs w:val="20"/>
        </w:rPr>
        <w:t>innego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państwa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członkowskiego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Unii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Europejskiej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: </w:t>
      </w:r>
      <w:r>
        <w:rPr>
          <w:rFonts w:ascii="Tahoma" w:eastAsia="Tahoma" w:hAnsi="Tahoma" w:cs="Tahoma"/>
          <w:b/>
          <w:sz w:val="20"/>
          <w:szCs w:val="20"/>
        </w:rPr>
        <w:t xml:space="preserve">TAK   NIE – </w:t>
      </w:r>
      <w:proofErr w:type="spellStart"/>
      <w:r>
        <w:rPr>
          <w:rFonts w:ascii="Tahoma" w:eastAsia="Tahoma" w:hAnsi="Tahoma" w:cs="Tahoma"/>
          <w:b/>
          <w:sz w:val="20"/>
          <w:szCs w:val="20"/>
          <w:u w:val="single"/>
        </w:rPr>
        <w:t>odpowiednie</w:t>
      </w:r>
      <w:proofErr w:type="spellEnd"/>
      <w:r>
        <w:rPr>
          <w:rFonts w:ascii="Tahoma" w:eastAsia="Tahoma" w:hAnsi="Tahoma" w:cs="Tahoma"/>
          <w:b/>
          <w:sz w:val="20"/>
          <w:szCs w:val="20"/>
          <w:u w:val="single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  <w:u w:val="single"/>
        </w:rPr>
        <w:t>zakreślić</w:t>
      </w:r>
      <w:proofErr w:type="spellEnd"/>
      <w:r>
        <w:rPr>
          <w:rFonts w:ascii="Tahoma" w:eastAsia="Tahoma" w:hAnsi="Tahoma" w:cs="Tahoma"/>
          <w:b/>
          <w:sz w:val="20"/>
          <w:szCs w:val="20"/>
          <w:u w:val="single"/>
        </w:rPr>
        <w:t>.</w:t>
      </w:r>
    </w:p>
    <w:p w14:paraId="69CE9DDE" w14:textId="77777777" w:rsidR="005535C3" w:rsidRDefault="005535C3" w:rsidP="005535C3">
      <w:pPr>
        <w:numPr>
          <w:ilvl w:val="1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0"/>
        </w:tabs>
        <w:suppressAutoHyphens w:val="0"/>
        <w:ind w:left="284" w:hanging="284"/>
        <w:jc w:val="both"/>
        <w:rPr>
          <w:rFonts w:ascii="Tahoma" w:eastAsia="Tahoma" w:hAnsi="Tahoma" w:cs="Tahoma"/>
          <w:b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Pochodzę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z </w:t>
      </w:r>
      <w:proofErr w:type="spellStart"/>
      <w:r>
        <w:rPr>
          <w:rFonts w:ascii="Tahoma" w:eastAsia="Tahoma" w:hAnsi="Tahoma" w:cs="Tahoma"/>
          <w:sz w:val="20"/>
          <w:szCs w:val="20"/>
        </w:rPr>
        <w:t>innego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państwa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będącego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członkiem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Unii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Europejskiej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: </w:t>
      </w:r>
      <w:r>
        <w:rPr>
          <w:rFonts w:ascii="Tahoma" w:eastAsia="Tahoma" w:hAnsi="Tahoma" w:cs="Tahoma"/>
          <w:b/>
          <w:sz w:val="20"/>
          <w:szCs w:val="20"/>
        </w:rPr>
        <w:t xml:space="preserve">TAK   NIE – </w:t>
      </w:r>
      <w:proofErr w:type="spellStart"/>
      <w:r>
        <w:rPr>
          <w:rFonts w:ascii="Tahoma" w:eastAsia="Tahoma" w:hAnsi="Tahoma" w:cs="Tahoma"/>
          <w:b/>
          <w:sz w:val="20"/>
          <w:szCs w:val="20"/>
          <w:u w:val="single"/>
        </w:rPr>
        <w:t>odpowiednie</w:t>
      </w:r>
      <w:proofErr w:type="spellEnd"/>
      <w:r>
        <w:rPr>
          <w:rFonts w:ascii="Tahoma" w:eastAsia="Tahoma" w:hAnsi="Tahoma" w:cs="Tahoma"/>
          <w:b/>
          <w:sz w:val="20"/>
          <w:szCs w:val="20"/>
          <w:u w:val="single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  <w:u w:val="single"/>
        </w:rPr>
        <w:t>zakreślić</w:t>
      </w:r>
      <w:proofErr w:type="spellEnd"/>
      <w:r>
        <w:rPr>
          <w:rFonts w:ascii="Tahoma" w:eastAsia="Tahoma" w:hAnsi="Tahoma" w:cs="Tahoma"/>
          <w:b/>
          <w:sz w:val="20"/>
          <w:szCs w:val="20"/>
          <w:u w:val="single"/>
        </w:rPr>
        <w:t>.</w:t>
      </w:r>
    </w:p>
    <w:p w14:paraId="368B4AA1" w14:textId="77777777" w:rsidR="005535C3" w:rsidRDefault="005535C3" w:rsidP="005535C3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0"/>
        </w:tabs>
        <w:suppressAutoHyphens w:val="0"/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Wybór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oferty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prowadzi</w:t>
      </w:r>
      <w:proofErr w:type="spellEnd"/>
      <w:r>
        <w:rPr>
          <w:rFonts w:ascii="Tahoma" w:eastAsia="Tahoma" w:hAnsi="Tahoma" w:cs="Tahoma"/>
          <w:sz w:val="20"/>
          <w:szCs w:val="20"/>
        </w:rPr>
        <w:t>/</w:t>
      </w:r>
      <w:proofErr w:type="spellStart"/>
      <w:r>
        <w:rPr>
          <w:rFonts w:ascii="Tahoma" w:eastAsia="Tahoma" w:hAnsi="Tahoma" w:cs="Tahoma"/>
          <w:sz w:val="20"/>
          <w:szCs w:val="20"/>
        </w:rPr>
        <w:t>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prowadzi</w:t>
      </w:r>
      <w:proofErr w:type="spellEnd"/>
      <w:r>
        <w:rPr>
          <w:rFonts w:ascii="Tahoma" w:eastAsia="Tahoma" w:hAnsi="Tahoma" w:cs="Tahoma"/>
          <w:sz w:val="20"/>
          <w:szCs w:val="20"/>
          <w:vertAlign w:val="superscript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 xml:space="preserve">do </w:t>
      </w:r>
      <w:proofErr w:type="spellStart"/>
      <w:r>
        <w:rPr>
          <w:rFonts w:ascii="Tahoma" w:eastAsia="Tahoma" w:hAnsi="Tahoma" w:cs="Tahoma"/>
          <w:sz w:val="20"/>
          <w:szCs w:val="20"/>
        </w:rPr>
        <w:t>powstania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u </w:t>
      </w:r>
      <w:proofErr w:type="spellStart"/>
      <w:r>
        <w:rPr>
          <w:rFonts w:ascii="Tahoma" w:eastAsia="Tahoma" w:hAnsi="Tahoma" w:cs="Tahoma"/>
          <w:sz w:val="20"/>
          <w:szCs w:val="20"/>
        </w:rPr>
        <w:t>Zamawiającego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obowiązku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podatkowego</w:t>
      </w:r>
      <w:proofErr w:type="spellEnd"/>
      <w:r>
        <w:rPr>
          <w:rFonts w:ascii="Tahoma" w:eastAsia="Tahoma" w:hAnsi="Tahoma" w:cs="Tahoma"/>
          <w:sz w:val="20"/>
          <w:szCs w:val="20"/>
        </w:rPr>
        <w:t>:</w:t>
      </w:r>
    </w:p>
    <w:p w14:paraId="18BADB6E" w14:textId="77777777" w:rsidR="005535C3" w:rsidRDefault="005535C3" w:rsidP="005535C3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</w:tabs>
        <w:suppressAutoHyphens w:val="0"/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Nazwa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towaru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lub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usługi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eastAsia="Tahoma" w:hAnsi="Tahoma" w:cs="Tahoma"/>
          <w:sz w:val="20"/>
          <w:szCs w:val="20"/>
        </w:rPr>
        <w:t>których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dostawa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lub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świadczenie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będzie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prowadzić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do </w:t>
      </w:r>
      <w:proofErr w:type="spellStart"/>
      <w:r>
        <w:rPr>
          <w:rFonts w:ascii="Tahoma" w:eastAsia="Tahoma" w:hAnsi="Tahoma" w:cs="Tahoma"/>
          <w:sz w:val="20"/>
          <w:szCs w:val="20"/>
        </w:rPr>
        <w:t>powstania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obowiązku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podatkowego</w:t>
      </w:r>
      <w:proofErr w:type="spellEnd"/>
      <w:r>
        <w:rPr>
          <w:rFonts w:ascii="Tahoma" w:eastAsia="Tahoma" w:hAnsi="Tahoma" w:cs="Tahoma"/>
          <w:sz w:val="20"/>
          <w:szCs w:val="20"/>
        </w:rPr>
        <w:t>: ……………………..…………………………………………………………………….</w:t>
      </w:r>
    </w:p>
    <w:p w14:paraId="5380D5BD" w14:textId="77777777" w:rsidR="005535C3" w:rsidRDefault="005535C3" w:rsidP="005535C3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</w:tabs>
        <w:suppressAutoHyphens w:val="0"/>
        <w:ind w:left="709" w:hanging="65"/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Wartość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towaru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lub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usługi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bez </w:t>
      </w:r>
      <w:proofErr w:type="spellStart"/>
      <w:r>
        <w:rPr>
          <w:rFonts w:ascii="Tahoma" w:eastAsia="Tahoma" w:hAnsi="Tahoma" w:cs="Tahoma"/>
          <w:sz w:val="20"/>
          <w:szCs w:val="20"/>
        </w:rPr>
        <w:t>kwoty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podatku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VAT: ……………..…………………………………………….</w:t>
      </w:r>
    </w:p>
    <w:p w14:paraId="10949824" w14:textId="77777777" w:rsidR="005535C3" w:rsidRDefault="005535C3" w:rsidP="005535C3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uppressAutoHyphens w:val="0"/>
        <w:spacing w:before="280" w:after="119"/>
        <w:ind w:left="284" w:hanging="284"/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Oświadczam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że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wypełniłem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obowiązki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informacyjne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przewidziane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w art. 13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lub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art. 14 RODO</w:t>
      </w:r>
      <w:r>
        <w:rPr>
          <w:rFonts w:ascii="Tahoma" w:eastAsia="Tahoma" w:hAnsi="Tahoma" w:cs="Tahoma"/>
          <w:color w:val="000000"/>
          <w:sz w:val="20"/>
          <w:szCs w:val="20"/>
          <w:vertAlign w:val="superscript"/>
        </w:rPr>
        <w:t>1)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wobec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osób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fizycznych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, </w:t>
      </w:r>
      <w:r>
        <w:rPr>
          <w:rFonts w:ascii="Tahoma" w:eastAsia="Tahoma" w:hAnsi="Tahoma" w:cs="Tahoma"/>
          <w:sz w:val="20"/>
          <w:szCs w:val="20"/>
        </w:rPr>
        <w:t xml:space="preserve">od </w:t>
      </w:r>
      <w:proofErr w:type="spellStart"/>
      <w:r>
        <w:rPr>
          <w:rFonts w:ascii="Tahoma" w:eastAsia="Tahoma" w:hAnsi="Tahoma" w:cs="Tahoma"/>
          <w:sz w:val="20"/>
          <w:szCs w:val="20"/>
        </w:rPr>
        <w:t>których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dane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osobowe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bezpośrednio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lub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pośrednio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pozyskałem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w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celu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ubiegania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się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o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udzielenie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zamówienia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publicznego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w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niniejszym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postępowaniu</w:t>
      </w:r>
      <w:r>
        <w:rPr>
          <w:rFonts w:ascii="Tahoma" w:eastAsia="Tahoma" w:hAnsi="Tahoma" w:cs="Tahoma"/>
          <w:sz w:val="20"/>
          <w:szCs w:val="20"/>
        </w:rPr>
        <w:t>.*</w:t>
      </w:r>
    </w:p>
    <w:p w14:paraId="2F9D66CF" w14:textId="77777777" w:rsidR="005535C3" w:rsidRDefault="005535C3" w:rsidP="005535C3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ind w:left="284" w:hanging="284"/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Zapoznałem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się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wszystkimi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warunkami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określonymi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w SWZ </w:t>
      </w:r>
      <w:proofErr w:type="spellStart"/>
      <w:r>
        <w:rPr>
          <w:rFonts w:ascii="Tahoma" w:eastAsia="Tahoma" w:hAnsi="Tahoma" w:cs="Tahoma"/>
          <w:sz w:val="20"/>
          <w:szCs w:val="20"/>
        </w:rPr>
        <w:t>oraz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we </w:t>
      </w:r>
      <w:proofErr w:type="spellStart"/>
      <w:r>
        <w:rPr>
          <w:rFonts w:ascii="Tahoma" w:eastAsia="Tahoma" w:hAnsi="Tahoma" w:cs="Tahoma"/>
          <w:sz w:val="20"/>
          <w:szCs w:val="20"/>
        </w:rPr>
        <w:t>Wzorze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umowy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i </w:t>
      </w:r>
      <w:proofErr w:type="spellStart"/>
      <w:r>
        <w:rPr>
          <w:rFonts w:ascii="Tahoma" w:eastAsia="Tahoma" w:hAnsi="Tahoma" w:cs="Tahoma"/>
          <w:sz w:val="20"/>
          <w:szCs w:val="20"/>
        </w:rPr>
        <w:t>akceptuje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je w </w:t>
      </w:r>
      <w:proofErr w:type="spellStart"/>
      <w:r>
        <w:rPr>
          <w:rFonts w:ascii="Tahoma" w:eastAsia="Tahoma" w:hAnsi="Tahoma" w:cs="Tahoma"/>
          <w:sz w:val="20"/>
          <w:szCs w:val="20"/>
        </w:rPr>
        <w:t>całości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. </w:t>
      </w:r>
    </w:p>
    <w:p w14:paraId="447DE2D9" w14:textId="01E9CD17" w:rsidR="005535C3" w:rsidRDefault="005535C3" w:rsidP="005535C3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ind w:left="284" w:hanging="284"/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Uważam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się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związanego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ofertą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przez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r w:rsidR="00AE5793">
        <w:rPr>
          <w:rFonts w:ascii="Tahoma" w:eastAsia="Tahoma" w:hAnsi="Tahoma" w:cs="Tahoma"/>
          <w:b/>
          <w:sz w:val="20"/>
          <w:szCs w:val="20"/>
        </w:rPr>
        <w:t>3</w:t>
      </w:r>
      <w:r>
        <w:rPr>
          <w:rFonts w:ascii="Tahoma" w:eastAsia="Tahoma" w:hAnsi="Tahoma" w:cs="Tahoma"/>
          <w:b/>
          <w:sz w:val="20"/>
          <w:szCs w:val="20"/>
        </w:rPr>
        <w:t xml:space="preserve">0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dni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od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dnia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, w </w:t>
      </w:r>
      <w:proofErr w:type="spellStart"/>
      <w:r>
        <w:rPr>
          <w:rFonts w:ascii="Tahoma" w:eastAsia="Tahoma" w:hAnsi="Tahoma" w:cs="Tahoma"/>
          <w:sz w:val="20"/>
          <w:szCs w:val="20"/>
        </w:rPr>
        <w:t>którym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dokonano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otwarcia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ofert</w:t>
      </w:r>
      <w:proofErr w:type="spellEnd"/>
      <w:r>
        <w:rPr>
          <w:rFonts w:ascii="Tahoma" w:eastAsia="Tahoma" w:hAnsi="Tahoma" w:cs="Tahoma"/>
          <w:sz w:val="20"/>
          <w:szCs w:val="20"/>
        </w:rPr>
        <w:t>,</w:t>
      </w:r>
    </w:p>
    <w:p w14:paraId="2C747BE5" w14:textId="77777777" w:rsidR="005535C3" w:rsidRDefault="005535C3" w:rsidP="005535C3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uppressAutoHyphens w:val="0"/>
        <w:ind w:left="284" w:hanging="284"/>
        <w:jc w:val="both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W </w:t>
      </w:r>
      <w:proofErr w:type="spellStart"/>
      <w:r>
        <w:rPr>
          <w:rFonts w:ascii="Tahoma" w:eastAsia="Tahoma" w:hAnsi="Tahoma" w:cs="Tahoma"/>
          <w:sz w:val="20"/>
          <w:szCs w:val="20"/>
        </w:rPr>
        <w:t>przypadku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wyboru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oferty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jako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najkorzystniejszej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w </w:t>
      </w:r>
      <w:proofErr w:type="spellStart"/>
      <w:r>
        <w:rPr>
          <w:rFonts w:ascii="Tahoma" w:eastAsia="Tahoma" w:hAnsi="Tahoma" w:cs="Tahoma"/>
          <w:sz w:val="20"/>
          <w:szCs w:val="20"/>
        </w:rPr>
        <w:t>przedmiotowym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postępowaniu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o </w:t>
      </w:r>
      <w:proofErr w:type="spellStart"/>
      <w:r>
        <w:rPr>
          <w:rFonts w:ascii="Tahoma" w:eastAsia="Tahoma" w:hAnsi="Tahoma" w:cs="Tahoma"/>
          <w:sz w:val="20"/>
          <w:szCs w:val="20"/>
        </w:rPr>
        <w:t>udzielenie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zamówienia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publicznego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zobowiązuje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się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do </w:t>
      </w:r>
      <w:proofErr w:type="spellStart"/>
      <w:r>
        <w:rPr>
          <w:rFonts w:ascii="Tahoma" w:eastAsia="Tahoma" w:hAnsi="Tahoma" w:cs="Tahoma"/>
          <w:sz w:val="20"/>
          <w:szCs w:val="20"/>
        </w:rPr>
        <w:t>zawarcia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pisemnej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umowy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w </w:t>
      </w:r>
      <w:proofErr w:type="spellStart"/>
      <w:r>
        <w:rPr>
          <w:rFonts w:ascii="Tahoma" w:eastAsia="Tahoma" w:hAnsi="Tahoma" w:cs="Tahoma"/>
          <w:sz w:val="20"/>
          <w:szCs w:val="20"/>
        </w:rPr>
        <w:t>brzmieniu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zgodnym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Wzorem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zawartym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w SWZ, w </w:t>
      </w:r>
      <w:proofErr w:type="spellStart"/>
      <w:r>
        <w:rPr>
          <w:rFonts w:ascii="Tahoma" w:eastAsia="Tahoma" w:hAnsi="Tahoma" w:cs="Tahoma"/>
          <w:sz w:val="20"/>
          <w:szCs w:val="20"/>
        </w:rPr>
        <w:t>siedzibie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Zamawiającego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, w </w:t>
      </w:r>
      <w:proofErr w:type="spellStart"/>
      <w:r>
        <w:rPr>
          <w:rFonts w:ascii="Tahoma" w:eastAsia="Tahoma" w:hAnsi="Tahoma" w:cs="Tahoma"/>
          <w:sz w:val="20"/>
          <w:szCs w:val="20"/>
        </w:rPr>
        <w:t>terminie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przez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niego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wyznaczonym</w:t>
      </w:r>
      <w:proofErr w:type="spellEnd"/>
      <w:r>
        <w:rPr>
          <w:rFonts w:ascii="Tahoma" w:eastAsia="Tahoma" w:hAnsi="Tahoma" w:cs="Tahoma"/>
          <w:sz w:val="20"/>
          <w:szCs w:val="20"/>
        </w:rPr>
        <w:t>.</w:t>
      </w:r>
    </w:p>
    <w:p w14:paraId="0BC1CA99" w14:textId="77777777" w:rsidR="005535C3" w:rsidRDefault="005535C3" w:rsidP="005535C3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ind w:left="284" w:hanging="284"/>
        <w:jc w:val="both"/>
        <w:rPr>
          <w:rFonts w:ascii="Tahoma" w:eastAsia="Tahoma" w:hAnsi="Tahoma" w:cs="Tahoma"/>
          <w:b/>
          <w:sz w:val="20"/>
          <w:szCs w:val="20"/>
        </w:rPr>
      </w:pPr>
      <w:proofErr w:type="spellStart"/>
      <w:r>
        <w:rPr>
          <w:rFonts w:ascii="Tahoma" w:eastAsia="Tahoma" w:hAnsi="Tahoma" w:cs="Tahoma"/>
          <w:b/>
          <w:sz w:val="20"/>
          <w:szCs w:val="20"/>
        </w:rPr>
        <w:t>Niniejsza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oferta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zawiera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na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stronach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nr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od ____ do ____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informacje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stanowiące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tajemnicę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przedsiębiorstwa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w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rozumieniu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przepisów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ustawy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z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dnia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16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kwietnia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1993 r. o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zwalczaniu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lastRenderedPageBreak/>
        <w:t>nieuczciwej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konkurencji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(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tekst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jednolity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Dz. U. z 2017 r.,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poz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. 933 z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późn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.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zm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.) i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nie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mogą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być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udostępniane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. Na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okoliczność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tego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wykazuję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skuteczność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takiego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zastrzeżenia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w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oparciu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o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przepisy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art. 11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ust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. 4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ustawy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z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dnia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16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kwietnia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1993 r. o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zwalczaniu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nieuczciwej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konkurencji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(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tekst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jednolity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Dz. U. z 2017 r.,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poz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. 933 z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późn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.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zm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.) w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oparciu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o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następujące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uzasadnienie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>:</w:t>
      </w:r>
    </w:p>
    <w:p w14:paraId="24861139" w14:textId="77777777" w:rsidR="005535C3" w:rsidRDefault="005535C3" w:rsidP="005535C3">
      <w:pPr>
        <w:ind w:left="284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………………………………………………………………………………………………………….………………………………………………………………………………………………………………………….……………………………………………………………………………………….……………</w:t>
      </w:r>
      <w:r>
        <w:rPr>
          <w:rFonts w:ascii="Tahoma" w:eastAsia="Tahoma" w:hAnsi="Tahoma" w:cs="Tahoma"/>
          <w:b/>
          <w:color w:val="000000"/>
          <w:sz w:val="20"/>
          <w:szCs w:val="20"/>
        </w:rPr>
        <w:t>…………...</w:t>
      </w:r>
    </w:p>
    <w:p w14:paraId="464F6FAE" w14:textId="77777777" w:rsidR="005535C3" w:rsidRDefault="005535C3" w:rsidP="005535C3">
      <w:pPr>
        <w:ind w:left="6372" w:hanging="5664"/>
        <w:rPr>
          <w:rFonts w:ascii="Tahoma" w:eastAsia="Tahoma" w:hAnsi="Tahoma" w:cs="Tahoma"/>
          <w:sz w:val="20"/>
          <w:szCs w:val="20"/>
        </w:rPr>
      </w:pPr>
    </w:p>
    <w:p w14:paraId="707C33FC" w14:textId="77777777" w:rsidR="005535C3" w:rsidRDefault="005535C3" w:rsidP="005535C3">
      <w:pPr>
        <w:spacing w:before="280" w:after="119" w:line="276" w:lineRule="auto"/>
        <w:ind w:left="142" w:hanging="14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* W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przypadku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gdy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wykonawca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przekazuje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danych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osobowych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innych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niż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bezpośrednio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jego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dotyczących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lub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zachodzi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wyłączenie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stosowania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obowiązku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informacyjnego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eastAsia="Tahoma" w:hAnsi="Tahoma" w:cs="Tahoma"/>
          <w:sz w:val="20"/>
          <w:szCs w:val="20"/>
        </w:rPr>
        <w:t>stosownie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do art. 13 </w:t>
      </w:r>
      <w:proofErr w:type="spellStart"/>
      <w:r>
        <w:rPr>
          <w:rFonts w:ascii="Tahoma" w:eastAsia="Tahoma" w:hAnsi="Tahoma" w:cs="Tahoma"/>
          <w:sz w:val="20"/>
          <w:szCs w:val="20"/>
        </w:rPr>
        <w:t>ust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. 4 </w:t>
      </w:r>
      <w:proofErr w:type="spellStart"/>
      <w:r>
        <w:rPr>
          <w:rFonts w:ascii="Tahoma" w:eastAsia="Tahoma" w:hAnsi="Tahoma" w:cs="Tahoma"/>
          <w:sz w:val="20"/>
          <w:szCs w:val="20"/>
        </w:rPr>
        <w:t>lub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art. 14 </w:t>
      </w:r>
      <w:proofErr w:type="spellStart"/>
      <w:r>
        <w:rPr>
          <w:rFonts w:ascii="Tahoma" w:eastAsia="Tahoma" w:hAnsi="Tahoma" w:cs="Tahoma"/>
          <w:sz w:val="20"/>
          <w:szCs w:val="20"/>
        </w:rPr>
        <w:t>ust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. 5 RODO </w:t>
      </w:r>
      <w:proofErr w:type="spellStart"/>
      <w:r>
        <w:rPr>
          <w:rFonts w:ascii="Tahoma" w:eastAsia="Tahoma" w:hAnsi="Tahoma" w:cs="Tahoma"/>
          <w:sz w:val="20"/>
          <w:szCs w:val="20"/>
        </w:rPr>
        <w:t>treści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oświadczenia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wykonawca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składa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eastAsia="Tahoma" w:hAnsi="Tahoma" w:cs="Tahoma"/>
          <w:sz w:val="20"/>
          <w:szCs w:val="20"/>
        </w:rPr>
        <w:t>usunięcie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treści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oświadczenia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np. </w:t>
      </w:r>
      <w:proofErr w:type="spellStart"/>
      <w:r>
        <w:rPr>
          <w:rFonts w:ascii="Tahoma" w:eastAsia="Tahoma" w:hAnsi="Tahoma" w:cs="Tahoma"/>
          <w:sz w:val="20"/>
          <w:szCs w:val="20"/>
        </w:rPr>
        <w:t>przez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jego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wykreślenie</w:t>
      </w:r>
      <w:proofErr w:type="spellEnd"/>
      <w:r>
        <w:rPr>
          <w:rFonts w:ascii="Tahoma" w:eastAsia="Tahoma" w:hAnsi="Tahoma" w:cs="Tahoma"/>
          <w:sz w:val="20"/>
          <w:szCs w:val="20"/>
        </w:rPr>
        <w:t>).</w:t>
      </w:r>
    </w:p>
    <w:p w14:paraId="67E33937" w14:textId="56C307F2" w:rsidR="007E7644" w:rsidRDefault="005535C3" w:rsidP="004078A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  <w:vertAlign w:val="superscript"/>
        </w:rPr>
        <w:t xml:space="preserve">1)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rozporządzenie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Parlamentu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Europejskiego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i Rady (UE) 2016/679 z 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dnia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27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kwietnia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2016 r. w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sprawie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ochrony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osób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fizycznych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w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związku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z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przetwarzaniem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danych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osobowych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i w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sprawie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swobodnego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przepływu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takich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danych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oraz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uchylenia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dyrektywy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95/46/WE (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ogólne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rozporządzenie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o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ochronie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danych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) (Dz.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Urz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. UE L 119 z 04.05.2016, str. 1). </w:t>
      </w:r>
    </w:p>
    <w:p w14:paraId="1314BEEF" w14:textId="1DED9F82" w:rsidR="00814919" w:rsidRDefault="00814919" w:rsidP="004078A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400CF90C" w14:textId="4CBB0B63" w:rsidR="00814919" w:rsidRDefault="00814919" w:rsidP="004078A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1DD547FD" w14:textId="77777777" w:rsidR="00814919" w:rsidRPr="00814919" w:rsidRDefault="00814919" w:rsidP="008149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eastAsia="Times New Roman" w:hAnsi="Tahoma" w:cs="Tahoma"/>
          <w:b/>
          <w:bCs/>
          <w:sz w:val="20"/>
          <w:szCs w:val="20"/>
          <w:u w:val="single"/>
          <w:lang w:val="pl-PL" w:eastAsia="ar-SA"/>
        </w:rPr>
      </w:pPr>
    </w:p>
    <w:tbl>
      <w:tblPr>
        <w:tblW w:w="9060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"/>
        <w:gridCol w:w="3140"/>
        <w:gridCol w:w="1987"/>
        <w:gridCol w:w="3688"/>
      </w:tblGrid>
      <w:tr w:rsidR="00814919" w:rsidRPr="00814919" w14:paraId="5E55857A" w14:textId="77777777" w:rsidTr="00FD66A2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780D1" w14:textId="77777777" w:rsidR="00814919" w:rsidRPr="00814919" w:rsidRDefault="00814919" w:rsidP="008149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 w:val="0"/>
              <w:autoSpaceDN w:val="0"/>
              <w:adjustRightInd w:val="0"/>
              <w:ind w:left="9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 w:eastAsia="pl-PL"/>
              </w:rPr>
            </w:pPr>
            <w:r w:rsidRPr="00814919"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 w:eastAsia="pl-PL"/>
              </w:rPr>
              <w:t xml:space="preserve">Osoby upoważnione do podpisania oferty w imieniu wykonawcy </w:t>
            </w:r>
          </w:p>
        </w:tc>
      </w:tr>
      <w:tr w:rsidR="00814919" w:rsidRPr="00814919" w14:paraId="1BD38029" w14:textId="77777777" w:rsidTr="00FD66A2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E71F7" w14:textId="77777777" w:rsidR="00814919" w:rsidRPr="00814919" w:rsidRDefault="00814919" w:rsidP="008149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 w:val="0"/>
              <w:autoSpaceDN w:val="0"/>
              <w:adjustRightInd w:val="0"/>
              <w:ind w:left="1115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 w:eastAsia="pl-PL"/>
              </w:rPr>
            </w:pPr>
            <w:r w:rsidRPr="00814919"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 w:eastAsia="pl-PL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6BFA4" w14:textId="77777777" w:rsidR="00814919" w:rsidRPr="00814919" w:rsidRDefault="00814919" w:rsidP="008149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 w:val="0"/>
              <w:autoSpaceDN w:val="0"/>
              <w:adjustRightInd w:val="0"/>
              <w:ind w:left="28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 w:eastAsia="pl-PL"/>
              </w:rPr>
            </w:pPr>
            <w:r w:rsidRPr="00814919"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 w:eastAsia="pl-PL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29ED0" w14:textId="77777777" w:rsidR="00814919" w:rsidRPr="00814919" w:rsidRDefault="00814919" w:rsidP="008149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 w:val="0"/>
              <w:autoSpaceDN w:val="0"/>
              <w:adjustRightInd w:val="0"/>
              <w:ind w:left="28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 w:eastAsia="pl-PL"/>
              </w:rPr>
            </w:pPr>
            <w:r w:rsidRPr="00814919"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 w:eastAsia="pl-PL"/>
              </w:rPr>
              <w:t>Podpis</w:t>
            </w:r>
          </w:p>
        </w:tc>
      </w:tr>
      <w:tr w:rsidR="00814919" w:rsidRPr="00814919" w14:paraId="609E6C71" w14:textId="77777777" w:rsidTr="00FD66A2">
        <w:trPr>
          <w:trHeight w:hRule="exact" w:val="76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5C45" w14:textId="77777777" w:rsidR="00814919" w:rsidRPr="00814919" w:rsidRDefault="00814919" w:rsidP="008149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 w:val="0"/>
              <w:autoSpaceDN w:val="0"/>
              <w:adjustRightInd w:val="0"/>
              <w:ind w:left="33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 w:eastAsia="pl-PL"/>
              </w:rPr>
            </w:pPr>
            <w:r w:rsidRPr="00814919"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 w:eastAsia="pl-PL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87F76" w14:textId="77777777" w:rsidR="00814919" w:rsidRPr="00814919" w:rsidRDefault="00814919" w:rsidP="008149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94C6" w14:textId="77777777" w:rsidR="00814919" w:rsidRPr="00814919" w:rsidRDefault="00814919" w:rsidP="008149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77FF" w14:textId="77777777" w:rsidR="00814919" w:rsidRPr="00814919" w:rsidRDefault="00814919" w:rsidP="008149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 w:eastAsia="pl-PL"/>
              </w:rPr>
            </w:pPr>
          </w:p>
        </w:tc>
      </w:tr>
      <w:tr w:rsidR="00814919" w:rsidRPr="00814919" w14:paraId="46046BDC" w14:textId="77777777" w:rsidTr="00FD66A2">
        <w:trPr>
          <w:trHeight w:hRule="exact" w:val="8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32017" w14:textId="77777777" w:rsidR="00814919" w:rsidRPr="00814919" w:rsidRDefault="00814919" w:rsidP="008149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 w:val="0"/>
              <w:autoSpaceDN w:val="0"/>
              <w:adjustRightInd w:val="0"/>
              <w:ind w:left="33"/>
              <w:jc w:val="center"/>
              <w:rPr>
                <w:rFonts w:ascii="Tahoma" w:eastAsia="Times New Roman" w:hAnsi="Tahoma" w:cs="Tahoma"/>
                <w:color w:val="000000"/>
                <w:w w:val="66"/>
                <w:sz w:val="20"/>
                <w:szCs w:val="20"/>
                <w:lang w:val="pl-PL" w:eastAsia="pl-PL"/>
              </w:rPr>
            </w:pPr>
            <w:r w:rsidRPr="00814919">
              <w:rPr>
                <w:rFonts w:ascii="Tahoma" w:eastAsia="Times New Roman" w:hAnsi="Tahoma" w:cs="Tahoma"/>
                <w:color w:val="000000"/>
                <w:w w:val="66"/>
                <w:sz w:val="20"/>
                <w:szCs w:val="20"/>
                <w:lang w:val="pl-PL" w:eastAsia="pl-PL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E18E" w14:textId="77777777" w:rsidR="00814919" w:rsidRPr="00814919" w:rsidRDefault="00814919" w:rsidP="008149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color w:val="000000"/>
                <w:w w:val="66"/>
                <w:sz w:val="20"/>
                <w:szCs w:val="20"/>
                <w:lang w:val="pl-PL"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3DE32" w14:textId="77777777" w:rsidR="00814919" w:rsidRPr="00814919" w:rsidRDefault="00814919" w:rsidP="008149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color w:val="000000"/>
                <w:w w:val="66"/>
                <w:sz w:val="20"/>
                <w:szCs w:val="20"/>
                <w:lang w:val="pl-PL"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2DA9" w14:textId="77777777" w:rsidR="00814919" w:rsidRPr="00814919" w:rsidRDefault="00814919" w:rsidP="008149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color w:val="000000"/>
                <w:w w:val="66"/>
                <w:sz w:val="20"/>
                <w:szCs w:val="20"/>
                <w:lang w:val="pl-PL" w:eastAsia="pl-PL"/>
              </w:rPr>
            </w:pPr>
          </w:p>
        </w:tc>
      </w:tr>
    </w:tbl>
    <w:p w14:paraId="3EB0C07D" w14:textId="77777777" w:rsidR="00814919" w:rsidRPr="004078A7" w:rsidRDefault="00814919" w:rsidP="004078A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sectPr w:rsidR="00814919" w:rsidRPr="004078A7">
      <w:footerReference w:type="default" r:id="rId7"/>
      <w:headerReference w:type="first" r:id="rId8"/>
      <w:pgSz w:w="11906" w:h="16838"/>
      <w:pgMar w:top="709" w:right="1134" w:bottom="1134" w:left="993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F654BD" w14:textId="77777777" w:rsidR="00A85DCE" w:rsidRDefault="00A85DCE">
      <w:r>
        <w:separator/>
      </w:r>
    </w:p>
  </w:endnote>
  <w:endnote w:type="continuationSeparator" w:id="0">
    <w:p w14:paraId="41224C7A" w14:textId="77777777" w:rsidR="00A85DCE" w:rsidRDefault="00A85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TTE174E098t00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6ED42" w14:textId="77777777" w:rsidR="007E7644" w:rsidRDefault="007E7644">
    <w:pPr>
      <w:pStyle w:val="Nagwekistopka"/>
      <w:tabs>
        <w:tab w:val="clear" w:pos="9020"/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ED1A27" w14:textId="77777777" w:rsidR="00A85DCE" w:rsidRDefault="00A85DCE">
      <w:r>
        <w:separator/>
      </w:r>
    </w:p>
  </w:footnote>
  <w:footnote w:type="continuationSeparator" w:id="0">
    <w:p w14:paraId="7E8CEE30" w14:textId="77777777" w:rsidR="00A85DCE" w:rsidRDefault="00A85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93C1D" w14:textId="65638323" w:rsidR="005C65C4" w:rsidRDefault="00F7288D" w:rsidP="005C65C4">
    <w:pPr>
      <w:pStyle w:val="Nagwek"/>
      <w:tabs>
        <w:tab w:val="left" w:pos="7255"/>
      </w:tabs>
      <w:ind w:left="709"/>
    </w:pPr>
    <w:r>
      <w:rPr>
        <w:noProof/>
        <w:lang w:val="pl-PL" w:eastAsia="pl-PL"/>
      </w:rPr>
      <w:t xml:space="preserve"> </w:t>
    </w:r>
    <w:r w:rsidRPr="00550C74">
      <w:rPr>
        <w:noProof/>
        <w:lang w:val="pl-PL" w:eastAsia="pl-PL"/>
      </w:rPr>
      <w:pict w14:anchorId="6B3B25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zawierający tekst&#10;&#10;Opis wygenerowany automatycznie" style="width:47.6pt;height:55.1pt;visibility:visible">
          <v:imagedata r:id="rId1" o:title="Obraz zawierający tekst&#10;&#10;Opis wygenerowany automatycznie"/>
        </v:shape>
      </w:pict>
    </w:r>
    <w:r>
      <w:rPr>
        <w:noProof/>
      </w:rPr>
      <w:t xml:space="preserve">                                                                   </w:t>
    </w:r>
    <w:r w:rsidR="00A75045">
      <w:rPr>
        <w:noProof/>
        <w:lang w:val="pl-PL" w:eastAsia="pl-PL"/>
      </w:rPr>
      <w:tab/>
    </w:r>
    <w:r w:rsidRPr="0037367A">
      <w:rPr>
        <w:noProof/>
      </w:rPr>
      <w:pict w14:anchorId="453FDE8E">
        <v:shape id="Obraz 2" o:spid="_x0000_i1030" type="#_x0000_t75" alt="Aktualności | Związek Dużych Rodzin 3+" style="width:113.95pt;height:40.7pt;visibility:visible">
          <v:imagedata r:id="rId2" o:title="Aktualności | Związek Dużych Rodzin 3+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ahoma" w:hAnsi="Tahoma" w:cs="Tahoma"/>
        <w:b/>
        <w:bCs/>
        <w:sz w:val="20"/>
        <w:szCs w:val="20"/>
        <w:lang w:val="pl-P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)"/>
      <w:lvlJc w:val="left"/>
      <w:pPr>
        <w:tabs>
          <w:tab w:val="num" w:pos="-77"/>
        </w:tabs>
        <w:ind w:left="643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-1080"/>
        </w:tabs>
        <w:ind w:left="360" w:hanging="360"/>
      </w:pPr>
      <w:rPr>
        <w:rFonts w:ascii="Tahoma" w:eastAsia="Times New Roman" w:hAnsi="Tahoma" w:cs="Tahoma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-1697"/>
        </w:tabs>
        <w:ind w:left="463" w:hanging="180"/>
      </w:pPr>
      <w:rPr>
        <w:rFonts w:ascii="Arial" w:hAnsi="Arial" w:cs="Arial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cs="Palatino Linotype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cs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cs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cs="Symbol" w:hint="default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40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Liberation Serif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Liberation Serif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cs="Symbol" w:hint="default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40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imes New Roman"/>
        <w:b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ahoma" w:hAnsi="Tahoma" w:cs="Times New Roman"/>
        <w:b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ahoma" w:hAnsi="Tahoma" w:cs="Times New Roman"/>
        <w:b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ahoma" w:hAnsi="Tahoma" w:cs="Times New Roman"/>
        <w:b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ahoma" w:hAnsi="Tahoma" w:cs="Times New Roman"/>
        <w:b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Tahoma" w:hAnsi="Tahoma" w:cs="Times New Roman"/>
        <w:b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ahoma" w:hAnsi="Tahoma" w:cs="Times New Roman"/>
        <w:b/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ahoma" w:hAnsi="Tahoma" w:cs="Times New Roman"/>
        <w:b/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Tahoma" w:hAnsi="Tahoma" w:cs="Times New Roman"/>
        <w:b/>
        <w:sz w:val="20"/>
        <w:szCs w:val="20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b/>
        <w:bCs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b/>
        <w:bCs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ahoma" w:hAnsi="Tahoma" w:cs="Tahoma"/>
        <w:b/>
        <w:bCs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ahoma" w:hAnsi="Tahoma" w:cs="Tahoma"/>
        <w:b/>
        <w:bCs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Tahoma" w:hAnsi="Tahoma" w:cs="Tahoma"/>
        <w:b/>
        <w:bCs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ahoma" w:hAnsi="Tahoma" w:cs="Tahoma"/>
        <w:b/>
        <w:bCs/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ahoma" w:hAnsi="Tahoma" w:cs="Tahoma"/>
        <w:b/>
        <w:bCs/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Tahoma" w:hAnsi="Tahoma" w:cs="Tahoma"/>
        <w:b/>
        <w:bCs/>
        <w:sz w:val="20"/>
        <w:szCs w:val="20"/>
      </w:rPr>
    </w:lvl>
  </w:abstractNum>
  <w:abstractNum w:abstractNumId="11" w15:restartNumberingAfterBreak="0">
    <w:nsid w:val="03AD3C24"/>
    <w:multiLevelType w:val="multilevel"/>
    <w:tmpl w:val="C73828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E714C3"/>
    <w:multiLevelType w:val="multilevel"/>
    <w:tmpl w:val="60C60C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ahoma" w:eastAsia="Tahoma" w:hAnsi="Tahoma" w:cs="Tahoma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531FD7"/>
    <w:multiLevelType w:val="multilevel"/>
    <w:tmpl w:val="86143F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ahoma" w:eastAsia="Tahoma" w:hAnsi="Tahoma" w:cs="Tahoma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EF25C8"/>
    <w:multiLevelType w:val="multilevel"/>
    <w:tmpl w:val="252685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ahoma" w:eastAsia="Tahoma" w:hAnsi="Tahoma" w:cs="Tahoma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CE52B0"/>
    <w:multiLevelType w:val="multilevel"/>
    <w:tmpl w:val="D688CA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882CC4"/>
    <w:multiLevelType w:val="multilevel"/>
    <w:tmpl w:val="5010D1BC"/>
    <w:lvl w:ilvl="0">
      <w:start w:val="1"/>
      <w:numFmt w:val="decimal"/>
      <w:lvlText w:val="%1)"/>
      <w:lvlJc w:val="right"/>
      <w:pPr>
        <w:ind w:left="1004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50097B"/>
    <w:multiLevelType w:val="multilevel"/>
    <w:tmpl w:val="D0CCB6BC"/>
    <w:lvl w:ilvl="0">
      <w:start w:val="1"/>
      <w:numFmt w:val="decimal"/>
      <w:lvlText w:val="%1)"/>
      <w:lvlJc w:val="right"/>
      <w:pPr>
        <w:ind w:left="1004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BDD0259"/>
    <w:multiLevelType w:val="multilevel"/>
    <w:tmpl w:val="6FEE83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1A12796"/>
    <w:multiLevelType w:val="multilevel"/>
    <w:tmpl w:val="B2FAB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865626"/>
    <w:multiLevelType w:val="multilevel"/>
    <w:tmpl w:val="65F83D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A2C3D13"/>
    <w:multiLevelType w:val="multilevel"/>
    <w:tmpl w:val="975E6A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2."/>
      <w:lvlJc w:val="left"/>
      <w:pPr>
        <w:ind w:left="360" w:hanging="360"/>
      </w:pPr>
      <w:rPr>
        <w:rFonts w:ascii="Tahoma" w:eastAsia="Tahoma" w:hAnsi="Tahoma" w:cs="Tahoma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D63315"/>
    <w:multiLevelType w:val="hybridMultilevel"/>
    <w:tmpl w:val="7DC2189E"/>
    <w:lvl w:ilvl="0" w:tplc="E416BBF2">
      <w:start w:val="1"/>
      <w:numFmt w:val="lowerLetter"/>
      <w:lvlText w:val="%1)"/>
      <w:lvlJc w:val="left"/>
      <w:pPr>
        <w:ind w:left="502" w:hanging="360"/>
      </w:pPr>
      <w:rPr>
        <w:rFonts w:ascii="Tahoma" w:eastAsia="TTE174E098t00" w:hAnsi="Tahoma" w:cs="Tahoma"/>
        <w:b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21"/>
  </w:num>
  <w:num w:numId="13">
    <w:abstractNumId w:val="16"/>
  </w:num>
  <w:num w:numId="14">
    <w:abstractNumId w:val="12"/>
  </w:num>
  <w:num w:numId="15">
    <w:abstractNumId w:val="13"/>
  </w:num>
  <w:num w:numId="16">
    <w:abstractNumId w:val="17"/>
  </w:num>
  <w:num w:numId="17">
    <w:abstractNumId w:val="14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4534"/>
    <w:rsid w:val="00114429"/>
    <w:rsid w:val="001B41F9"/>
    <w:rsid w:val="0022452D"/>
    <w:rsid w:val="00270C61"/>
    <w:rsid w:val="002E7E0D"/>
    <w:rsid w:val="00343DA1"/>
    <w:rsid w:val="00350C84"/>
    <w:rsid w:val="003A1EB7"/>
    <w:rsid w:val="003F7ADB"/>
    <w:rsid w:val="004078A7"/>
    <w:rsid w:val="00414B5A"/>
    <w:rsid w:val="004231D2"/>
    <w:rsid w:val="00460202"/>
    <w:rsid w:val="004B7FF7"/>
    <w:rsid w:val="004D1E52"/>
    <w:rsid w:val="0050442F"/>
    <w:rsid w:val="005535C3"/>
    <w:rsid w:val="00592F08"/>
    <w:rsid w:val="005C65C4"/>
    <w:rsid w:val="00604073"/>
    <w:rsid w:val="00614413"/>
    <w:rsid w:val="006474AC"/>
    <w:rsid w:val="00664622"/>
    <w:rsid w:val="00684094"/>
    <w:rsid w:val="006D121A"/>
    <w:rsid w:val="006E5B5A"/>
    <w:rsid w:val="006E6D6B"/>
    <w:rsid w:val="00703F74"/>
    <w:rsid w:val="00726D83"/>
    <w:rsid w:val="0073628C"/>
    <w:rsid w:val="007A676B"/>
    <w:rsid w:val="007E7644"/>
    <w:rsid w:val="00814919"/>
    <w:rsid w:val="00841723"/>
    <w:rsid w:val="008A6029"/>
    <w:rsid w:val="00916A48"/>
    <w:rsid w:val="00922439"/>
    <w:rsid w:val="00934A99"/>
    <w:rsid w:val="009931AB"/>
    <w:rsid w:val="009C0495"/>
    <w:rsid w:val="009D733C"/>
    <w:rsid w:val="00A23421"/>
    <w:rsid w:val="00A309B3"/>
    <w:rsid w:val="00A33E4C"/>
    <w:rsid w:val="00A40A1B"/>
    <w:rsid w:val="00A55D43"/>
    <w:rsid w:val="00A71C48"/>
    <w:rsid w:val="00A7409A"/>
    <w:rsid w:val="00A75045"/>
    <w:rsid w:val="00A85DCE"/>
    <w:rsid w:val="00AA5210"/>
    <w:rsid w:val="00AB4534"/>
    <w:rsid w:val="00AE5793"/>
    <w:rsid w:val="00B07A52"/>
    <w:rsid w:val="00B146BE"/>
    <w:rsid w:val="00B40502"/>
    <w:rsid w:val="00B43D70"/>
    <w:rsid w:val="00BD4BFE"/>
    <w:rsid w:val="00BE7B11"/>
    <w:rsid w:val="00CE5E56"/>
    <w:rsid w:val="00CF1A8C"/>
    <w:rsid w:val="00CF29E3"/>
    <w:rsid w:val="00D2644A"/>
    <w:rsid w:val="00D41D11"/>
    <w:rsid w:val="00D71204"/>
    <w:rsid w:val="00E245BB"/>
    <w:rsid w:val="00E35AB8"/>
    <w:rsid w:val="00F62547"/>
    <w:rsid w:val="00F7288D"/>
    <w:rsid w:val="00FC1E67"/>
    <w:rsid w:val="00FC5441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3511E71"/>
  <w15:chartTrackingRefBased/>
  <w15:docId w15:val="{AD356DEB-CC33-4A9C-BC67-814FB8E8A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eastAsia="Arial Unicode MS"/>
      <w:sz w:val="24"/>
      <w:szCs w:val="24"/>
      <w:lang w:val="en-US" w:eastAsia="zh-CN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480"/>
      <w:jc w:val="both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qFormat/>
    <w:pPr>
      <w:keepNext/>
      <w:keepLines/>
      <w:numPr>
        <w:ilvl w:val="1"/>
        <w:numId w:val="1"/>
      </w:numPr>
      <w:spacing w:before="200"/>
      <w:jc w:val="both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Cambria" w:eastAsia="Times New Roman" w:hAnsi="Cambria" w:cs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Calibri" w:eastAsia="Times New Roman" w:hAnsi="Calibri" w:cs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keepNext/>
      <w:keepLines/>
      <w:numPr>
        <w:ilvl w:val="4"/>
        <w:numId w:val="1"/>
      </w:numPr>
      <w:spacing w:before="200" w:line="276" w:lineRule="auto"/>
      <w:ind w:left="2880"/>
      <w:outlineLvl w:val="4"/>
    </w:pPr>
    <w:rPr>
      <w:rFonts w:ascii="Cambria" w:eastAsia="Times New Roman" w:hAnsi="Cambria" w:cs="Cambria"/>
      <w:color w:val="243F60"/>
      <w:sz w:val="22"/>
      <w:szCs w:val="22"/>
      <w:lang w:val="x-none"/>
    </w:rPr>
  </w:style>
  <w:style w:type="paragraph" w:styleId="Nagwek6">
    <w:name w:val="heading 6"/>
    <w:basedOn w:val="Normalny"/>
    <w:next w:val="Normalny"/>
    <w:qFormat/>
    <w:pPr>
      <w:keepNext/>
      <w:keepLines/>
      <w:numPr>
        <w:ilvl w:val="5"/>
        <w:numId w:val="1"/>
      </w:numPr>
      <w:spacing w:before="200" w:line="276" w:lineRule="auto"/>
      <w:ind w:left="3600"/>
      <w:outlineLvl w:val="5"/>
    </w:pPr>
    <w:rPr>
      <w:rFonts w:ascii="Cambria" w:eastAsia="Times New Roman" w:hAnsi="Cambria" w:cs="Cambria"/>
      <w:i/>
      <w:iCs/>
      <w:color w:val="243F60"/>
      <w:sz w:val="22"/>
      <w:szCs w:val="22"/>
      <w:lang w:val="x-none"/>
    </w:rPr>
  </w:style>
  <w:style w:type="paragraph" w:styleId="Nagwek7">
    <w:name w:val="heading 7"/>
    <w:basedOn w:val="Normalny"/>
    <w:next w:val="Normalny"/>
    <w:qFormat/>
    <w:pPr>
      <w:keepNext/>
      <w:keepLines/>
      <w:numPr>
        <w:ilvl w:val="6"/>
        <w:numId w:val="1"/>
      </w:numPr>
      <w:spacing w:before="200" w:line="276" w:lineRule="auto"/>
      <w:ind w:left="4320"/>
      <w:outlineLvl w:val="6"/>
    </w:pPr>
    <w:rPr>
      <w:rFonts w:ascii="Cambria" w:eastAsia="Times New Roman" w:hAnsi="Cambria" w:cs="Cambria"/>
      <w:i/>
      <w:iCs/>
      <w:color w:val="404040"/>
      <w:sz w:val="22"/>
      <w:szCs w:val="22"/>
      <w:lang w:val="x-none"/>
    </w:rPr>
  </w:style>
  <w:style w:type="paragraph" w:styleId="Nagwek8">
    <w:name w:val="heading 8"/>
    <w:basedOn w:val="Normalny"/>
    <w:next w:val="Normalny"/>
    <w:qFormat/>
    <w:pPr>
      <w:keepNext/>
      <w:keepLines/>
      <w:numPr>
        <w:ilvl w:val="7"/>
        <w:numId w:val="1"/>
      </w:numPr>
      <w:spacing w:before="200" w:line="276" w:lineRule="auto"/>
      <w:ind w:left="5040"/>
      <w:outlineLvl w:val="7"/>
    </w:pPr>
    <w:rPr>
      <w:rFonts w:ascii="Cambria" w:eastAsia="Times New Roman" w:hAnsi="Cambria" w:cs="Cambria"/>
      <w:color w:val="404040"/>
      <w:sz w:val="20"/>
      <w:szCs w:val="20"/>
      <w:lang w:val="x-none"/>
    </w:rPr>
  </w:style>
  <w:style w:type="paragraph" w:styleId="Nagwek9">
    <w:name w:val="heading 9"/>
    <w:basedOn w:val="Normalny"/>
    <w:next w:val="Normalny"/>
    <w:qFormat/>
    <w:pPr>
      <w:keepNext/>
      <w:keepLines/>
      <w:numPr>
        <w:ilvl w:val="8"/>
        <w:numId w:val="1"/>
      </w:numPr>
      <w:spacing w:before="200" w:line="276" w:lineRule="auto"/>
      <w:ind w:left="5760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ahoma" w:hAnsi="Tahoma" w:cs="Tahoma"/>
      <w:b/>
      <w:bCs/>
      <w:sz w:val="20"/>
      <w:szCs w:val="20"/>
      <w:lang w:val="pl-PL"/>
    </w:rPr>
  </w:style>
  <w:style w:type="character" w:customStyle="1" w:styleId="WW8Num3z0">
    <w:name w:val="WW8Num3z0"/>
    <w:rPr>
      <w:rFonts w:ascii="Tahoma" w:hAnsi="Tahoma" w:cs="Tahoma" w:hint="default"/>
      <w:b/>
      <w:kern w:val="2"/>
      <w:sz w:val="20"/>
      <w:szCs w:val="20"/>
      <w:lang w:val="pl-PL"/>
    </w:rPr>
  </w:style>
  <w:style w:type="character" w:customStyle="1" w:styleId="WW8Num3z1">
    <w:name w:val="WW8Num3z1"/>
    <w:rPr>
      <w:rFonts w:ascii="Tahoma" w:eastAsia="Times New Roman" w:hAnsi="Tahoma" w:cs="Tahoma"/>
      <w:sz w:val="20"/>
      <w:szCs w:val="20"/>
    </w:rPr>
  </w:style>
  <w:style w:type="character" w:customStyle="1" w:styleId="WW8Num3z2">
    <w:name w:val="WW8Num3z2"/>
    <w:rPr>
      <w:rFonts w:ascii="Arial" w:hAnsi="Arial" w:cs="Arial"/>
      <w:b/>
      <w:sz w:val="20"/>
      <w:szCs w:val="20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Palatino Linotype" w:hAnsi="Palatino Linotype" w:cs="Palatino Linotype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5z1">
    <w:name w:val="WW8Num5z1"/>
    <w:rPr>
      <w:rFonts w:hint="default"/>
    </w:rPr>
  </w:style>
  <w:style w:type="character" w:customStyle="1" w:styleId="WW8Num5z2">
    <w:name w:val="WW8Num5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5z4">
    <w:name w:val="WW8Num5z4"/>
    <w:rPr>
      <w:rFonts w:ascii="Symbol" w:hAnsi="Symbol" w:cs="Symbol" w:hint="default"/>
      <w:sz w:val="24"/>
    </w:rPr>
  </w:style>
  <w:style w:type="character" w:customStyle="1" w:styleId="WW8Num6z0">
    <w:name w:val="WW8Num6z0"/>
    <w:rPr>
      <w:rFonts w:ascii="Liberation Serif" w:hAnsi="Liberation Serif" w:cs="Liberation Serif"/>
    </w:rPr>
  </w:style>
  <w:style w:type="character" w:customStyle="1" w:styleId="WW8Num7z0">
    <w:name w:val="WW8Num7z0"/>
    <w:rPr>
      <w:rFonts w:ascii="Liberation Serif" w:hAnsi="Liberation Serif" w:cs="Liberation Serif"/>
    </w:rPr>
  </w:style>
  <w:style w:type="character" w:customStyle="1" w:styleId="WW8Num8z0">
    <w:name w:val="WW8Num8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8z1">
    <w:name w:val="WW8Num8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8z2">
    <w:name w:val="WW8Num8z2"/>
    <w:rPr>
      <w:rFonts w:hint="default"/>
    </w:rPr>
  </w:style>
  <w:style w:type="character" w:customStyle="1" w:styleId="WW8Num8z4">
    <w:name w:val="WW8Num8z4"/>
    <w:rPr>
      <w:rFonts w:ascii="Symbol" w:hAnsi="Symbol" w:cs="Symbol" w:hint="default"/>
      <w:sz w:val="24"/>
    </w:rPr>
  </w:style>
  <w:style w:type="character" w:customStyle="1" w:styleId="WW8Num9z0">
    <w:name w:val="WW8Num9z0"/>
    <w:rPr>
      <w:rFonts w:ascii="Tahoma" w:hAnsi="Tahoma" w:cs="Tahoma" w:hint="default"/>
      <w:b/>
      <w:kern w:val="2"/>
      <w:sz w:val="20"/>
      <w:szCs w:val="20"/>
      <w:lang w:val="pl-PL"/>
    </w:rPr>
  </w:style>
  <w:style w:type="character" w:customStyle="1" w:styleId="WW8Num10z0">
    <w:name w:val="WW8Num10z0"/>
    <w:rPr>
      <w:rFonts w:ascii="Tahoma" w:hAnsi="Tahoma" w:cs="Times New Roman"/>
      <w:b/>
      <w:sz w:val="20"/>
      <w:szCs w:val="20"/>
    </w:rPr>
  </w:style>
  <w:style w:type="character" w:customStyle="1" w:styleId="WW8Num11z0">
    <w:name w:val="WW8Num11z0"/>
    <w:rPr>
      <w:rFonts w:ascii="Tahoma" w:hAnsi="Tahoma" w:cs="Tahoma"/>
      <w:b/>
      <w:bCs/>
      <w:sz w:val="20"/>
      <w:szCs w:val="20"/>
    </w:rPr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5z3">
    <w:name w:val="WW8Num5z3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hint="default"/>
    </w:rPr>
  </w:style>
  <w:style w:type="character" w:customStyle="1" w:styleId="WW8Num6z2">
    <w:name w:val="WW8Num6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6z4">
    <w:name w:val="WW8Num6z4"/>
    <w:rPr>
      <w:rFonts w:ascii="Symbol" w:hAnsi="Symbol" w:cs="Symbol" w:hint="default"/>
      <w:sz w:val="24"/>
    </w:rPr>
  </w:style>
  <w:style w:type="character" w:customStyle="1" w:styleId="WW8Num9z1">
    <w:name w:val="WW8Num9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9z2">
    <w:name w:val="WW8Num9z2"/>
    <w:rPr>
      <w:rFonts w:hint="default"/>
    </w:rPr>
  </w:style>
  <w:style w:type="character" w:customStyle="1" w:styleId="WW8Num9z4">
    <w:name w:val="WW8Num9z4"/>
    <w:rPr>
      <w:rFonts w:ascii="Symbol" w:hAnsi="Symbol" w:cs="Symbol" w:hint="default"/>
      <w:sz w:val="24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6z3">
    <w:name w:val="WW8Num6z3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3">
    <w:name w:val="WW8Num9z3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  <w:rPr>
      <w:rFonts w:ascii="Tahoma" w:eastAsia="Times New Roman" w:hAnsi="Tahoma" w:cs="Tahoma"/>
      <w:sz w:val="20"/>
      <w:szCs w:val="20"/>
    </w:rPr>
  </w:style>
  <w:style w:type="character" w:customStyle="1" w:styleId="WW8Num10z2">
    <w:name w:val="WW8Num10z2"/>
    <w:rPr>
      <w:rFonts w:ascii="Arial" w:hAnsi="Arial" w:cs="Arial"/>
      <w:b/>
      <w:sz w:val="20"/>
      <w:szCs w:val="20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cs="Times New Roman"/>
    </w:rPr>
  </w:style>
  <w:style w:type="character" w:customStyle="1" w:styleId="WW8Num12z0">
    <w:name w:val="WW8Num12z0"/>
    <w:rPr>
      <w:rFonts w:ascii="Tahoma" w:hAnsi="Tahoma" w:cs="Tahoma"/>
      <w:b/>
      <w:bCs/>
      <w:sz w:val="20"/>
      <w:szCs w:val="20"/>
    </w:rPr>
  </w:style>
  <w:style w:type="character" w:customStyle="1" w:styleId="WW8Num13z0">
    <w:name w:val="WW8Num13z0"/>
  </w:style>
  <w:style w:type="character" w:customStyle="1" w:styleId="WW8Num13z1">
    <w:name w:val="WW8Num13z1"/>
    <w:rPr>
      <w:rFonts w:hint="default"/>
      <w:b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  <w:rPr>
      <w:rFonts w:hint="default"/>
      <w:b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ahoma" w:hAnsi="Tahoma" w:cs="Tahoma" w:hint="default"/>
      <w:b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ahoma" w:eastAsia="Times New Roman" w:hAnsi="Tahoma" w:cs="Tahoma" w:hint="default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  <w:b/>
    </w:rPr>
  </w:style>
  <w:style w:type="character" w:customStyle="1" w:styleId="WW8Num22z1">
    <w:name w:val="WW8Num22z1"/>
    <w:rPr>
      <w:b/>
    </w:rPr>
  </w:style>
  <w:style w:type="character" w:customStyle="1" w:styleId="WW8Num22z2">
    <w:name w:val="WW8Num22z2"/>
    <w:rPr>
      <w:rFonts w:hint="default"/>
    </w:rPr>
  </w:style>
  <w:style w:type="character" w:customStyle="1" w:styleId="WW8Num22z3">
    <w:name w:val="WW8Num22z3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  <w:b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b/>
      <w:bCs/>
      <w:sz w:val="20"/>
      <w:szCs w:val="20"/>
    </w:rPr>
  </w:style>
  <w:style w:type="character" w:customStyle="1" w:styleId="WW8Num26z3">
    <w:name w:val="WW8Num26z3"/>
    <w:rPr>
      <w:rFonts w:hint="default"/>
    </w:rPr>
  </w:style>
  <w:style w:type="character" w:customStyle="1" w:styleId="WW8Num27z0">
    <w:name w:val="WW8Num27z0"/>
    <w:rPr>
      <w:rFonts w:ascii="Arial" w:eastAsia="Tahoma" w:hAnsi="Arial" w:cs="Arial"/>
      <w:b/>
      <w:sz w:val="20"/>
      <w:szCs w:val="8"/>
    </w:rPr>
  </w:style>
  <w:style w:type="character" w:customStyle="1" w:styleId="WW8Num27z1">
    <w:name w:val="WW8Num27z1"/>
    <w:rPr>
      <w:b/>
    </w:rPr>
  </w:style>
  <w:style w:type="character" w:customStyle="1" w:styleId="WW8Num27z2">
    <w:name w:val="WW8Num27z2"/>
    <w:rPr>
      <w:rFonts w:ascii="Tahoma" w:hAnsi="Tahoma" w:cs="Tahoma" w:hint="default"/>
      <w:b/>
      <w:color w:val="000000"/>
    </w:rPr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ahoma" w:eastAsia="Calibri" w:hAnsi="Tahoma" w:cs="Tahoma"/>
      <w:b w:val="0"/>
      <w:sz w:val="20"/>
      <w:szCs w:val="2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Tahoma"/>
      <w:b w:val="0"/>
      <w:bCs/>
      <w:sz w:val="20"/>
      <w:szCs w:val="20"/>
    </w:rPr>
  </w:style>
  <w:style w:type="character" w:customStyle="1" w:styleId="WW8Num30z1">
    <w:name w:val="WW8Num30z1"/>
    <w:rPr>
      <w:bCs/>
      <w:sz w:val="20"/>
      <w:szCs w:val="2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b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ahoma" w:hAnsi="Tahoma" w:cs="Tahoma"/>
      <w:b/>
      <w:bCs/>
      <w:iCs/>
      <w:sz w:val="20"/>
      <w:szCs w:val="20"/>
    </w:rPr>
  </w:style>
  <w:style w:type="character" w:customStyle="1" w:styleId="WW8Num32z1">
    <w:name w:val="WW8Num32z1"/>
    <w:rPr>
      <w:rFonts w:hint="default"/>
      <w:b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Tahoma" w:eastAsia="Times New Roman" w:hAnsi="Tahoma" w:cs="Tahoma"/>
      <w:b/>
    </w:rPr>
  </w:style>
  <w:style w:type="character" w:customStyle="1" w:styleId="WW8Num33z1">
    <w:name w:val="WW8Num33z1"/>
    <w:rPr>
      <w:rFonts w:hint="default"/>
    </w:rPr>
  </w:style>
  <w:style w:type="character" w:customStyle="1" w:styleId="WW8Num33z3">
    <w:name w:val="WW8Num33z3"/>
    <w:rPr>
      <w:rFonts w:hint="default"/>
      <w:b/>
    </w:rPr>
  </w:style>
  <w:style w:type="character" w:customStyle="1" w:styleId="WW8Num34z0">
    <w:name w:val="WW8Num34z0"/>
    <w:rPr>
      <w:rFonts w:ascii="Tahoma" w:eastAsia="Times New Roman" w:hAnsi="Tahoma" w:cs="Tahoma"/>
      <w:b/>
      <w:bCs/>
      <w:iCs/>
      <w:sz w:val="20"/>
      <w:szCs w:val="20"/>
      <w:lang w:val="pl-PL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ahoma" w:eastAsia="Times New Roman" w:hAnsi="Tahoma" w:cs="Tahoma" w:hint="default"/>
      <w:b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Palatino Linotype" w:hAnsi="Palatino Linotype" w:cs="Palatino Linotype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38z1">
    <w:name w:val="WW8Num38z1"/>
    <w:rPr>
      <w:rFonts w:hint="default"/>
    </w:rPr>
  </w:style>
  <w:style w:type="character" w:customStyle="1" w:styleId="WW8Num38z2">
    <w:name w:val="WW8Num38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38z4">
    <w:name w:val="WW8Num38z4"/>
    <w:rPr>
      <w:rFonts w:ascii="Symbol" w:hAnsi="Symbol" w:cs="Symbol" w:hint="default"/>
      <w:sz w:val="24"/>
    </w:rPr>
  </w:style>
  <w:style w:type="character" w:customStyle="1" w:styleId="WW8Num39z0">
    <w:name w:val="WW8Num39z0"/>
    <w:rPr>
      <w:rFonts w:ascii="Tahoma" w:hAnsi="Tahoma" w:cs="Tahoma" w:hint="default"/>
      <w:b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ahoma" w:hAnsi="Tahoma" w:cs="Tahoma" w:hint="default"/>
      <w:b/>
      <w:color w:val="000000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3z0">
    <w:name w:val="WW8Num43z0"/>
    <w:rPr>
      <w:rFonts w:ascii="Tahoma" w:hAnsi="Tahoma" w:cs="Tahoma" w:hint="default"/>
      <w:b/>
      <w:bCs/>
      <w:sz w:val="20"/>
      <w:szCs w:val="20"/>
      <w:lang w:val="pl-PL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Symbol" w:hAnsi="Symbol" w:cs="Symbol" w:hint="default"/>
      <w:color w:val="000000"/>
      <w:sz w:val="20"/>
      <w:szCs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ascii="Tahoma" w:hAnsi="Tahoma" w:cs="Times New Roman"/>
      <w:b/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Tahoma" w:eastAsia="Times New Roman" w:hAnsi="Tahoma" w:cs="Tahoma" w:hint="default"/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8z0">
    <w:name w:val="WW8Num48z0"/>
    <w:rPr>
      <w:rFonts w:cs="Times New Roman"/>
      <w:b/>
    </w:rPr>
  </w:style>
  <w:style w:type="character" w:customStyle="1" w:styleId="WW8Num48z1">
    <w:name w:val="WW8Num48z1"/>
    <w:rPr>
      <w:rFonts w:cs="Times New Roman"/>
    </w:rPr>
  </w:style>
  <w:style w:type="character" w:customStyle="1" w:styleId="WW8Num49z0">
    <w:name w:val="WW8Num49z0"/>
    <w:rPr>
      <w:rFonts w:ascii="Tahoma" w:hAnsi="Tahoma" w:cs="Tahoma" w:hint="default"/>
      <w:b/>
      <w:sz w:val="20"/>
      <w:lang w:val="pl-PL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b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b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  <w:b/>
    </w:rPr>
  </w:style>
  <w:style w:type="character" w:customStyle="1" w:styleId="WW8Num52z1">
    <w:name w:val="WW8Num52z1"/>
    <w:rPr>
      <w:rFonts w:ascii="Tahoma" w:eastAsia="Times New Roman" w:hAnsi="Tahoma" w:cs="Tahoma"/>
      <w:b/>
      <w:sz w:val="20"/>
      <w:szCs w:val="20"/>
      <w:lang w:val="x-none"/>
    </w:rPr>
  </w:style>
  <w:style w:type="character" w:customStyle="1" w:styleId="WW8Num52z2">
    <w:name w:val="WW8Num52z2"/>
    <w:rPr>
      <w:rFonts w:hint="default"/>
    </w:rPr>
  </w:style>
  <w:style w:type="character" w:customStyle="1" w:styleId="WW8Num52z3">
    <w:name w:val="WW8Num52z3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Tahoma" w:hAnsi="Tahoma" w:cs="Tahoma" w:hint="default"/>
      <w:b/>
      <w:sz w:val="20"/>
      <w:szCs w:val="20"/>
    </w:rPr>
  </w:style>
  <w:style w:type="character" w:customStyle="1" w:styleId="WW8Num53z1">
    <w:name w:val="WW8Num53z1"/>
    <w:rPr>
      <w:rFonts w:hint="default"/>
    </w:rPr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hint="default"/>
      <w:b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Symbol" w:hAnsi="Symbol" w:cs="Symbol" w:hint="default"/>
    </w:rPr>
  </w:style>
  <w:style w:type="character" w:customStyle="1" w:styleId="WW8Num56z1">
    <w:name w:val="WW8Num56z1"/>
    <w:rPr>
      <w:rFonts w:ascii="Courier New" w:hAnsi="Courier New" w:cs="Courier New" w:hint="default"/>
    </w:rPr>
  </w:style>
  <w:style w:type="character" w:customStyle="1" w:styleId="WW8Num56z2">
    <w:name w:val="WW8Num56z2"/>
    <w:rPr>
      <w:rFonts w:ascii="Wingdings" w:hAnsi="Wingdings" w:cs="Wingdings" w:hint="default"/>
    </w:rPr>
  </w:style>
  <w:style w:type="character" w:customStyle="1" w:styleId="WW8Num57z0">
    <w:name w:val="WW8Num57z0"/>
    <w:rPr>
      <w:b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</w:style>
  <w:style w:type="character" w:customStyle="1" w:styleId="WW8Num59z0">
    <w:name w:val="WW8Num59z0"/>
    <w:rPr>
      <w:rFonts w:hint="default"/>
      <w:b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60z1">
    <w:name w:val="WW8Num60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60z2">
    <w:name w:val="WW8Num60z2"/>
    <w:rPr>
      <w:rFonts w:hint="default"/>
    </w:rPr>
  </w:style>
  <w:style w:type="character" w:customStyle="1" w:styleId="WW8Num60z4">
    <w:name w:val="WW8Num60z4"/>
    <w:rPr>
      <w:rFonts w:ascii="Symbol" w:hAnsi="Symbol" w:cs="Symbol" w:hint="default"/>
      <w:sz w:val="24"/>
    </w:rPr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Symbol" w:hAnsi="Symbol" w:cs="Symbol" w:hint="default"/>
    </w:rPr>
  </w:style>
  <w:style w:type="character" w:customStyle="1" w:styleId="WW8Num62z1">
    <w:name w:val="WW8Num62z1"/>
    <w:rPr>
      <w:rFonts w:ascii="Courier New" w:hAnsi="Courier New" w:cs="Courier New" w:hint="default"/>
    </w:rPr>
  </w:style>
  <w:style w:type="character" w:customStyle="1" w:styleId="WW8Num62z2">
    <w:name w:val="WW8Num62z2"/>
    <w:rPr>
      <w:rFonts w:ascii="Wingdings" w:hAnsi="Wingdings" w:cs="Wingdings" w:hint="default"/>
    </w:rPr>
  </w:style>
  <w:style w:type="character" w:customStyle="1" w:styleId="WW8Num63z0">
    <w:name w:val="WW8Num63z0"/>
    <w:rPr>
      <w:rFonts w:hint="default"/>
      <w:b/>
      <w:sz w:val="20"/>
      <w:szCs w:val="20"/>
    </w:rPr>
  </w:style>
  <w:style w:type="character" w:customStyle="1" w:styleId="WW8Num63z1">
    <w:name w:val="WW8Num63z1"/>
    <w:rPr>
      <w:rFonts w:hint="default"/>
      <w:b/>
    </w:rPr>
  </w:style>
  <w:style w:type="character" w:customStyle="1" w:styleId="WW8Num63z2">
    <w:name w:val="WW8Num63z2"/>
    <w:rPr>
      <w:rFonts w:hint="default"/>
      <w:b/>
      <w:i w:val="0"/>
      <w:sz w:val="20"/>
      <w:szCs w:val="20"/>
    </w:rPr>
  </w:style>
  <w:style w:type="character" w:customStyle="1" w:styleId="WW8Num63z3">
    <w:name w:val="WW8Num63z3"/>
    <w:rPr>
      <w:rFonts w:hint="default"/>
      <w:lang w:val="pl-PL"/>
    </w:rPr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hAnsi="Symbol" w:cs="Symbol" w:hint="default"/>
      <w:color w:val="000000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cs="Times New Roman"/>
      <w:b/>
    </w:rPr>
  </w:style>
  <w:style w:type="character" w:customStyle="1" w:styleId="WW8Num67z0">
    <w:name w:val="WW8Num67z0"/>
    <w:rPr>
      <w:rFonts w:ascii="Tahoma" w:hAnsi="Tahoma" w:cs="Tahoma"/>
      <w:b/>
      <w:sz w:val="20"/>
      <w:szCs w:val="20"/>
      <w:lang w:val="pl-PL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cs="Times New Roman"/>
    </w:rPr>
  </w:style>
  <w:style w:type="character" w:customStyle="1" w:styleId="WW8Num70z0">
    <w:name w:val="WW8Num70z0"/>
    <w:rPr>
      <w:rFonts w:hint="default"/>
    </w:rPr>
  </w:style>
  <w:style w:type="character" w:customStyle="1" w:styleId="WW8Num71z0">
    <w:name w:val="WW8Num71z0"/>
    <w:rPr>
      <w:rFonts w:ascii="Tahoma" w:eastAsia="Times New Roman" w:hAnsi="Tahoma" w:cs="Tahoma" w:hint="default"/>
      <w:b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Times New Roman"/>
      <w:b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hint="default"/>
      <w:b w:val="0"/>
    </w:rPr>
  </w:style>
  <w:style w:type="character" w:customStyle="1" w:styleId="WW8Num75z1">
    <w:name w:val="WW8Num75z1"/>
    <w:rPr>
      <w:rFonts w:hint="default"/>
    </w:rPr>
  </w:style>
  <w:style w:type="character" w:customStyle="1" w:styleId="WW8Num76z0">
    <w:name w:val="WW8Num76z0"/>
    <w:rPr>
      <w:rFonts w:cs="Times New Roman"/>
    </w:rPr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Tahoma" w:eastAsia="Times New Roman" w:hAnsi="Tahoma" w:cs="Tahoma" w:hint="default"/>
      <w:b/>
      <w:bCs/>
      <w:iCs/>
      <w:sz w:val="20"/>
      <w:szCs w:val="20"/>
      <w:lang w:val="x-none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Tahoma" w:eastAsia="Times New Roman" w:hAnsi="Tahoma" w:cs="Tahoma"/>
      <w:b/>
      <w:color w:val="00000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Symbol" w:hAnsi="Symbol" w:cs="Symbol" w:hint="default"/>
    </w:rPr>
  </w:style>
  <w:style w:type="character" w:customStyle="1" w:styleId="WW8Num79z1">
    <w:name w:val="WW8Num79z1"/>
    <w:rPr>
      <w:rFonts w:ascii="Courier New" w:hAnsi="Courier New" w:cs="Courier New" w:hint="default"/>
    </w:rPr>
  </w:style>
  <w:style w:type="character" w:customStyle="1" w:styleId="WW8Num79z2">
    <w:name w:val="WW8Num79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rPr>
      <w:rFonts w:ascii="Calibri" w:eastAsia="Times New Roman" w:hAnsi="Calibri" w:cs="Calibri"/>
      <w:b/>
      <w:bCs/>
      <w:sz w:val="28"/>
      <w:szCs w:val="28"/>
    </w:rPr>
  </w:style>
  <w:style w:type="character" w:styleId="Hipercze">
    <w:name w:val="Hyperlink"/>
    <w:rPr>
      <w:u w:val="singl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en-US"/>
    </w:rPr>
  </w:style>
  <w:style w:type="character" w:customStyle="1" w:styleId="NagwekZnak">
    <w:name w:val="Nagłówek Znak"/>
    <w:rPr>
      <w:sz w:val="24"/>
      <w:szCs w:val="24"/>
      <w:lang w:val="en-US"/>
    </w:rPr>
  </w:style>
  <w:style w:type="character" w:customStyle="1" w:styleId="StopkaZnak">
    <w:name w:val="Stopka Znak"/>
    <w:rPr>
      <w:sz w:val="24"/>
      <w:szCs w:val="24"/>
      <w:lang w:val="en-US"/>
    </w:rPr>
  </w:style>
  <w:style w:type="character" w:customStyle="1" w:styleId="TekstpodstawowyZnak">
    <w:name w:val="Tekst podstawowy Znak"/>
    <w:rPr>
      <w:kern w:val="2"/>
      <w:sz w:val="24"/>
      <w:szCs w:val="24"/>
    </w:rPr>
  </w:style>
  <w:style w:type="character" w:customStyle="1" w:styleId="AkapitzlistZnak">
    <w:name w:val="Akapit z listą Znak"/>
    <w:rPr>
      <w:rFonts w:eastAsia="Times New Roman"/>
      <w:sz w:val="24"/>
      <w:szCs w:val="24"/>
    </w:rPr>
  </w:style>
  <w:style w:type="character" w:customStyle="1" w:styleId="TytuZnak">
    <w:name w:val="Tytuł Znak"/>
    <w:rPr>
      <w:rFonts w:ascii="Tahoma" w:eastAsia="Times New Roman" w:hAnsi="Tahoma" w:cs="Tahoma"/>
      <w:b/>
      <w:bCs/>
      <w:sz w:val="24"/>
      <w:szCs w:val="24"/>
    </w:rPr>
  </w:style>
  <w:style w:type="character" w:customStyle="1" w:styleId="Tekstpodstawowy2Znak">
    <w:name w:val="Tekst podstawowy 2 Znak"/>
    <w:rPr>
      <w:rFonts w:ascii="Tahoma" w:eastAsia="Times New Roman" w:hAnsi="Tahoma" w:cs="Tahoma"/>
      <w:b/>
      <w:sz w:val="22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ahoma" w:eastAsia="Times New Roman" w:hAnsi="Tahoma" w:cs="Tahoma"/>
    </w:rPr>
  </w:style>
  <w:style w:type="character" w:customStyle="1" w:styleId="TematkomentarzaZnak">
    <w:name w:val="Temat komentarza Znak"/>
    <w:rPr>
      <w:rFonts w:ascii="Tahoma" w:eastAsia="Times New Roman" w:hAnsi="Tahoma" w:cs="Tahoma"/>
      <w:b/>
      <w:bCs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3Znak">
    <w:name w:val="Tekst podstawowy 3 Znak"/>
    <w:rPr>
      <w:rFonts w:ascii="Tahoma" w:eastAsia="Times New Roman" w:hAnsi="Tahoma" w:cs="Tahoma"/>
      <w:b/>
      <w:bCs/>
      <w:sz w:val="24"/>
    </w:rPr>
  </w:style>
  <w:style w:type="character" w:customStyle="1" w:styleId="HTML-wstpniesformatowanyZnak">
    <w:name w:val="HTML - wstępnie sformatowany Znak"/>
    <w:rPr>
      <w:rFonts w:ascii="Courier New" w:eastAsia="Times New Roman" w:hAnsi="Courier New" w:cs="Courier New"/>
    </w:rPr>
  </w:style>
  <w:style w:type="character" w:customStyle="1" w:styleId="TekstprzypisukocowegoZnak">
    <w:name w:val="Tekst przypisu końcowego Znak"/>
    <w:rPr>
      <w:rFonts w:ascii="Tahoma" w:eastAsia="Times New Roman" w:hAnsi="Tahoma" w:cs="Tahoma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customStyle="1" w:styleId="TekstprzypisudolnegoZnak">
    <w:name w:val="Tekst przypisu dolnego Znak"/>
    <w:rPr>
      <w:rFonts w:ascii="Tahoma" w:eastAsia="Times New Roman" w:hAnsi="Tahoma" w:cs="Tahom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Nagwek5Znak">
    <w:name w:val="Nagłówek 5 Znak"/>
    <w:rPr>
      <w:rFonts w:ascii="Cambria" w:eastAsia="Times New Roman" w:hAnsi="Cambria" w:cs="Cambria"/>
      <w:color w:val="243F60"/>
      <w:sz w:val="22"/>
      <w:szCs w:val="22"/>
      <w:lang w:val="x-none"/>
    </w:rPr>
  </w:style>
  <w:style w:type="character" w:customStyle="1" w:styleId="Nagwek6Znak">
    <w:name w:val="Nagłówek 6 Znak"/>
    <w:rPr>
      <w:rFonts w:ascii="Cambria" w:eastAsia="Times New Roman" w:hAnsi="Cambria" w:cs="Cambria"/>
      <w:i/>
      <w:iCs/>
      <w:color w:val="243F60"/>
      <w:sz w:val="22"/>
      <w:szCs w:val="22"/>
      <w:lang w:val="x-none"/>
    </w:rPr>
  </w:style>
  <w:style w:type="character" w:customStyle="1" w:styleId="Nagwek7Znak">
    <w:name w:val="Nagłówek 7 Znak"/>
    <w:rPr>
      <w:rFonts w:ascii="Cambria" w:eastAsia="Times New Roman" w:hAnsi="Cambria" w:cs="Cambria"/>
      <w:i/>
      <w:iCs/>
      <w:color w:val="404040"/>
      <w:sz w:val="22"/>
      <w:szCs w:val="22"/>
      <w:lang w:val="x-none"/>
    </w:rPr>
  </w:style>
  <w:style w:type="character" w:customStyle="1" w:styleId="Nagwek8Znak">
    <w:name w:val="Nagłówek 8 Znak"/>
    <w:rPr>
      <w:rFonts w:ascii="Cambria" w:eastAsia="Times New Roman" w:hAnsi="Cambria" w:cs="Cambria"/>
      <w:color w:val="404040"/>
      <w:lang w:val="x-none"/>
    </w:rPr>
  </w:style>
  <w:style w:type="character" w:customStyle="1" w:styleId="Nagwek9Znak">
    <w:name w:val="Nagłówek 9 Znak"/>
    <w:rPr>
      <w:rFonts w:ascii="Cambria" w:eastAsia="Times New Roman" w:hAnsi="Cambria" w:cs="Cambria"/>
      <w:i/>
      <w:iCs/>
      <w:color w:val="404040"/>
      <w:lang w:val="x-none"/>
    </w:rPr>
  </w:style>
  <w:style w:type="character" w:styleId="Numerstrony">
    <w:name w:val="page number"/>
  </w:style>
  <w:style w:type="character" w:customStyle="1" w:styleId="Nierozpoznanawzmianka1">
    <w:name w:val="Nierozpoznana wzmianka1"/>
    <w:rPr>
      <w:color w:val="808080"/>
      <w:shd w:val="clear" w:color="auto" w:fill="E6E6E6"/>
    </w:rPr>
  </w:style>
  <w:style w:type="character" w:customStyle="1" w:styleId="ng-binding">
    <w:name w:val="ng-binding"/>
  </w:style>
  <w:style w:type="character" w:customStyle="1" w:styleId="NormalBoldChar">
    <w:name w:val="NormalBold Char"/>
    <w:rPr>
      <w:rFonts w:eastAsia="Times New Roman"/>
      <w:b/>
      <w:sz w:val="24"/>
      <w:szCs w:val="22"/>
      <w:lang w:val="x-none"/>
    </w:rPr>
  </w:style>
  <w:style w:type="character" w:styleId="Tekstzastpczy">
    <w:name w:val="Placeholder Text"/>
    <w:rPr>
      <w:color w:val="808080"/>
    </w:rPr>
  </w:style>
  <w:style w:type="character" w:customStyle="1" w:styleId="st">
    <w:name w:val="st"/>
  </w:style>
  <w:style w:type="character" w:styleId="Uwydatnienie">
    <w:name w:val="Emphasis"/>
    <w:qFormat/>
    <w:rPr>
      <w:i/>
      <w:iCs/>
    </w:rPr>
  </w:style>
  <w:style w:type="character" w:customStyle="1" w:styleId="WW8Num48z2">
    <w:name w:val="WW8Num48z2"/>
    <w:rPr>
      <w:rFonts w:ascii="Arial" w:eastAsia="Times New Roman" w:hAnsi="Arial" w:cs="Arial"/>
    </w:rPr>
  </w:style>
  <w:style w:type="character" w:customStyle="1" w:styleId="WW8Num48z3">
    <w:name w:val="WW8Num48z3"/>
    <w:rPr>
      <w:b/>
    </w:rPr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Znakinumeracji">
    <w:name w:val="Znaki numeracji"/>
    <w:rPr>
      <w:rFonts w:ascii="Tahoma" w:hAnsi="Tahoma" w:cs="Tahoma"/>
      <w:b/>
      <w:bCs/>
      <w:sz w:val="20"/>
      <w:szCs w:val="20"/>
    </w:rPr>
  </w:style>
  <w:style w:type="character" w:customStyle="1" w:styleId="TekstkomentarzaZnak1">
    <w:name w:val="Tekst komentarza Znak1"/>
    <w:rPr>
      <w:rFonts w:eastAsia="Arial Unicode MS"/>
    </w:rPr>
  </w:style>
  <w:style w:type="character" w:customStyle="1" w:styleId="Odwoaniedokomentarza2">
    <w:name w:val="Odwołanie do komentarza2"/>
    <w:rPr>
      <w:sz w:val="16"/>
    </w:rPr>
  </w:style>
  <w:style w:type="character" w:customStyle="1" w:styleId="ListLabel40">
    <w:name w:val="ListLabel 40"/>
    <w:rPr>
      <w:b/>
    </w:rPr>
  </w:style>
  <w:style w:type="character" w:customStyle="1" w:styleId="ListLabel39">
    <w:name w:val="ListLabel 39"/>
    <w:rPr>
      <w:b/>
    </w:rPr>
  </w:style>
  <w:style w:type="character" w:customStyle="1" w:styleId="Domylnaczcionkaakapitu5">
    <w:name w:val="Domyślna czcionka akapitu5"/>
  </w:style>
  <w:style w:type="character" w:customStyle="1" w:styleId="WW8Num28z6">
    <w:name w:val="WW8Num28z6"/>
  </w:style>
  <w:style w:type="character" w:customStyle="1" w:styleId="WW8Num14z2">
    <w:name w:val="WW8Num14z2"/>
    <w:rPr>
      <w:rFonts w:ascii="Palatino Linotype" w:eastAsia="Palatino Linotype" w:hAnsi="Palatino Linotype" w:cs="Palatino Linotype"/>
      <w:b w:val="0"/>
      <w:i w:val="0"/>
      <w:sz w:val="24"/>
      <w:szCs w:val="24"/>
    </w:rPr>
  </w:style>
  <w:style w:type="character" w:customStyle="1" w:styleId="WW8Num14z1">
    <w:name w:val="WW8Num14z1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3">
    <w:name w:val="WW8Num8z3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7z1">
    <w:name w:val="WW8Num7z1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6z8">
    <w:name w:val="WW8Num26z8"/>
  </w:style>
  <w:style w:type="character" w:customStyle="1" w:styleId="WW8Num26z7">
    <w:name w:val="WW8Num26z7"/>
  </w:style>
  <w:style w:type="character" w:customStyle="1" w:styleId="WW8Num26z6">
    <w:name w:val="WW8Num26z6"/>
  </w:style>
  <w:style w:type="character" w:customStyle="1" w:styleId="WW8Num26z5">
    <w:name w:val="WW8Num26z5"/>
  </w:style>
  <w:style w:type="character" w:customStyle="1" w:styleId="WW8Num26z4">
    <w:name w:val="WW8Num26z4"/>
  </w:style>
  <w:style w:type="character" w:customStyle="1" w:styleId="WW8Num26z2">
    <w:name w:val="WW8Num26z2"/>
  </w:style>
  <w:style w:type="character" w:customStyle="1" w:styleId="WW8Num26z1">
    <w:name w:val="WW8Num26z1"/>
    <w:rPr>
      <w:rFonts w:ascii="Tahoma" w:eastAsia="Tahoma" w:hAnsi="Tahoma" w:cs="Tahoma"/>
      <w:b/>
      <w:bCs/>
      <w:sz w:val="20"/>
      <w:szCs w:val="20"/>
    </w:rPr>
  </w:style>
  <w:style w:type="character" w:customStyle="1" w:styleId="WW8Num22z4">
    <w:name w:val="WW8Num22z4"/>
  </w:style>
  <w:style w:type="character" w:styleId="Numerwiersza">
    <w:name w:val="line number"/>
  </w:style>
  <w:style w:type="character" w:customStyle="1" w:styleId="ListLabel461">
    <w:name w:val="ListLabel 461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60">
    <w:name w:val="ListLabel 460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9">
    <w:name w:val="ListLabel 459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8">
    <w:name w:val="ListLabel 458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7">
    <w:name w:val="ListLabel 457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6">
    <w:name w:val="ListLabel 456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5">
    <w:name w:val="ListLabel 455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4">
    <w:name w:val="ListLabel 454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3">
    <w:name w:val="ListLabel 453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38">
    <w:name w:val="ListLabel 43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7">
    <w:name w:val="ListLabel 43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6">
    <w:name w:val="ListLabel 43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5">
    <w:name w:val="ListLabel 43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4">
    <w:name w:val="ListLabel 43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3">
    <w:name w:val="ListLabel 43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2">
    <w:name w:val="ListLabel 43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1">
    <w:name w:val="ListLabel 43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0">
    <w:name w:val="ListLabel 430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TekstkomentarzaZnak2">
    <w:name w:val="Tekst komentarza Znak2"/>
    <w:rPr>
      <w:rFonts w:eastAsia="Arial Unicode MS"/>
      <w:lang w:val="en-US" w:eastAsia="zh-CN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ListLabel303">
    <w:name w:val="ListLabel 303"/>
    <w:rPr>
      <w:b/>
      <w:bCs/>
      <w:i w:val="0"/>
      <w:iCs w:val="0"/>
      <w:sz w:val="20"/>
      <w:szCs w:val="20"/>
    </w:rPr>
  </w:style>
  <w:style w:type="character" w:customStyle="1" w:styleId="ListLabel302">
    <w:name w:val="ListLabel 302"/>
    <w:rPr>
      <w:b/>
      <w:bCs/>
      <w:i w:val="0"/>
      <w:iCs w:val="0"/>
      <w:sz w:val="20"/>
      <w:szCs w:val="20"/>
    </w:rPr>
  </w:style>
  <w:style w:type="character" w:customStyle="1" w:styleId="ListLabel301">
    <w:name w:val="ListLabel 301"/>
    <w:rPr>
      <w:b/>
      <w:bCs/>
      <w:i w:val="0"/>
      <w:iCs w:val="0"/>
      <w:sz w:val="20"/>
      <w:szCs w:val="20"/>
    </w:rPr>
  </w:style>
  <w:style w:type="character" w:customStyle="1" w:styleId="ListLabel300">
    <w:name w:val="ListLabel 300"/>
    <w:rPr>
      <w:b/>
      <w:bCs/>
      <w:i w:val="0"/>
      <w:iCs w:val="0"/>
      <w:sz w:val="20"/>
      <w:szCs w:val="20"/>
    </w:rPr>
  </w:style>
  <w:style w:type="character" w:customStyle="1" w:styleId="ListLabel299">
    <w:name w:val="ListLabel 299"/>
    <w:rPr>
      <w:b/>
      <w:bCs/>
      <w:i w:val="0"/>
      <w:iCs w:val="0"/>
      <w:sz w:val="20"/>
      <w:szCs w:val="20"/>
    </w:rPr>
  </w:style>
  <w:style w:type="character" w:customStyle="1" w:styleId="ListLabel298">
    <w:name w:val="ListLabel 298"/>
    <w:rPr>
      <w:b/>
      <w:bCs/>
      <w:i w:val="0"/>
      <w:iCs w:val="0"/>
      <w:sz w:val="20"/>
      <w:szCs w:val="20"/>
    </w:rPr>
  </w:style>
  <w:style w:type="character" w:customStyle="1" w:styleId="ListLabel297">
    <w:name w:val="ListLabel 297"/>
    <w:rPr>
      <w:b/>
      <w:bCs/>
      <w:i w:val="0"/>
      <w:iCs w:val="0"/>
      <w:sz w:val="20"/>
      <w:szCs w:val="20"/>
    </w:rPr>
  </w:style>
  <w:style w:type="character" w:customStyle="1" w:styleId="ListLabel296">
    <w:name w:val="ListLabel 296"/>
    <w:rPr>
      <w:b/>
      <w:bCs/>
      <w:i w:val="0"/>
      <w:iCs w:val="0"/>
      <w:sz w:val="20"/>
      <w:szCs w:val="20"/>
    </w:rPr>
  </w:style>
  <w:style w:type="character" w:customStyle="1" w:styleId="ListLabel295">
    <w:name w:val="ListLabel 295"/>
    <w:rPr>
      <w:b/>
      <w:bCs/>
      <w:i w:val="0"/>
      <w:iCs w:val="0"/>
      <w:sz w:val="20"/>
      <w:szCs w:val="20"/>
    </w:rPr>
  </w:style>
  <w:style w:type="character" w:customStyle="1" w:styleId="ListLabel59">
    <w:name w:val="ListLabel 59"/>
    <w:rPr>
      <w:rFonts w:ascii="Lato" w:hAnsi="Lato" w:cs="Lato"/>
      <w:b w:val="0"/>
      <w:bCs/>
      <w:sz w:val="22"/>
      <w:szCs w:val="22"/>
    </w:rPr>
  </w:style>
  <w:style w:type="character" w:customStyle="1" w:styleId="ListLabel58">
    <w:name w:val="ListLabel 58"/>
    <w:rPr>
      <w:b w:val="0"/>
      <w:color w:val="auto"/>
      <w:sz w:val="22"/>
      <w:szCs w:val="22"/>
    </w:rPr>
  </w:style>
  <w:style w:type="character" w:customStyle="1" w:styleId="ListLabel57">
    <w:name w:val="ListLabel 57"/>
    <w:rPr>
      <w:b w:val="0"/>
      <w:color w:val="auto"/>
      <w:sz w:val="22"/>
      <w:szCs w:val="22"/>
    </w:rPr>
  </w:style>
  <w:style w:type="character" w:customStyle="1" w:styleId="ListLabel416">
    <w:name w:val="ListLabel 41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5">
    <w:name w:val="ListLabel 41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4">
    <w:name w:val="ListLabel 41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3">
    <w:name w:val="ListLabel 41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2">
    <w:name w:val="ListLabel 41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1">
    <w:name w:val="ListLabel 41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0">
    <w:name w:val="ListLabel 41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9">
    <w:name w:val="ListLabel 40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8">
    <w:name w:val="ListLabel 408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viewhospitalpublicorderlessfive76902260subjectorder">
    <w:name w:val="view_hospitalpublicorderlessfive_76902260_subjectorder"/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3">
    <w:name w:val="WW8Num14z3"/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  <w:rPr>
      <w:rFonts w:ascii="Arial" w:hAnsi="Arial" w:cs="Arial"/>
      <w:b w:val="0"/>
      <w:i w:val="0"/>
      <w:sz w:val="20"/>
      <w:szCs w:val="20"/>
    </w:rPr>
  </w:style>
  <w:style w:type="character" w:customStyle="1" w:styleId="ListLabel1">
    <w:name w:val="ListLabel 1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02">
    <w:name w:val="ListLabel 402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01">
    <w:name w:val="ListLabel 401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00">
    <w:name w:val="ListLabel 400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9">
    <w:name w:val="ListLabel 399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8">
    <w:name w:val="ListLabel 398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7">
    <w:name w:val="ListLabel 397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6">
    <w:name w:val="ListLabel 396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5">
    <w:name w:val="ListLabel 395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4">
    <w:name w:val="ListLabel 394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  <w:jc w:val="both"/>
    </w:pPr>
    <w:rPr>
      <w:kern w:val="2"/>
      <w:lang w:val="x-none"/>
    </w:rPr>
  </w:style>
  <w:style w:type="paragraph" w:styleId="Lista">
    <w:name w:val="List"/>
    <w:basedOn w:val="Normalny"/>
    <w:pPr>
      <w:autoSpaceDE w:val="0"/>
      <w:spacing w:before="90" w:line="380" w:lineRule="atLeast"/>
      <w:jc w:val="both"/>
    </w:pPr>
    <w:rPr>
      <w:rFonts w:eastAsia="Times New Roman"/>
      <w:w w:val="89"/>
      <w:sz w:val="25"/>
      <w:szCs w:val="20"/>
      <w:lang w:val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rFonts w:ascii="Tahoma" w:eastAsia="Times New Roman" w:hAnsi="Tahoma" w:cs="Tahoma"/>
      <w:b/>
      <w:bCs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istopka">
    <w:name w:val="Nagłówek i stopk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right" w:pos="9020"/>
      </w:tabs>
      <w:suppressAutoHyphens/>
    </w:pPr>
    <w:rPr>
      <w:rFonts w:ascii="Helvetica" w:eastAsia="Arial Unicode MS" w:hAnsi="Helvetica" w:cs="Arial Unicode MS"/>
      <w:color w:val="000000"/>
      <w:sz w:val="24"/>
      <w:szCs w:val="24"/>
      <w:lang w:eastAsia="zh-CN"/>
    </w:rPr>
  </w:style>
  <w:style w:type="paragraph" w:customStyle="1" w:styleId="Domylne">
    <w:name w:val="Domyśln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Helvetica" w:eastAsia="Arial Unicode MS" w:hAnsi="Helvetica" w:cs="Arial Unicode MS"/>
      <w:color w:val="000000"/>
      <w:sz w:val="22"/>
      <w:szCs w:val="22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styleId="Akapitzlist">
    <w:name w:val="List Paragraph"/>
    <w:basedOn w:val="Normalny"/>
    <w:qFormat/>
    <w:pPr>
      <w:ind w:left="720"/>
      <w:contextualSpacing/>
      <w:jc w:val="both"/>
    </w:pPr>
    <w:rPr>
      <w:rFonts w:eastAsia="Times New Roman"/>
      <w:lang w:val="x-none"/>
    </w:rPr>
  </w:style>
  <w:style w:type="paragraph" w:customStyle="1" w:styleId="WW-Tekstpodstawowy2">
    <w:name w:val="WW-Tekst podstawowy 2"/>
    <w:basedOn w:val="Normalny"/>
    <w:pPr>
      <w:spacing w:line="160" w:lineRule="atLeast"/>
      <w:jc w:val="center"/>
    </w:pPr>
    <w:rPr>
      <w:rFonts w:eastAsia="Times New Roman"/>
      <w:b/>
      <w:szCs w:val="20"/>
      <w:lang w:val="pl-PL"/>
    </w:rPr>
  </w:style>
  <w:style w:type="paragraph" w:customStyle="1" w:styleId="Akapitzlist1">
    <w:name w:val="Akapit z listą1"/>
    <w:basedOn w:val="Normalny"/>
    <w:pPr>
      <w:ind w:left="708"/>
      <w:jc w:val="both"/>
    </w:pPr>
    <w:rPr>
      <w:rFonts w:ascii="Tahoma" w:eastAsia="Times New Roman" w:hAnsi="Tahoma" w:cs="Tahoma"/>
      <w:sz w:val="20"/>
      <w:szCs w:val="20"/>
      <w:lang w:val="pl-PL"/>
    </w:rPr>
  </w:style>
  <w:style w:type="paragraph" w:customStyle="1" w:styleId="Tekstpodstawowy23">
    <w:name w:val="Tekst podstawowy 23"/>
    <w:basedOn w:val="Normalny"/>
    <w:pPr>
      <w:tabs>
        <w:tab w:val="left" w:pos="720"/>
      </w:tabs>
      <w:jc w:val="both"/>
    </w:pPr>
    <w:rPr>
      <w:rFonts w:ascii="Tahoma" w:eastAsia="Times New Roman" w:hAnsi="Tahoma" w:cs="Tahoma"/>
      <w:b/>
      <w:sz w:val="22"/>
      <w:szCs w:val="20"/>
      <w:lang w:val="x-none"/>
    </w:rPr>
  </w:style>
  <w:style w:type="paragraph" w:customStyle="1" w:styleId="Tekstpodstawowywcity31">
    <w:name w:val="Tekst podstawowy wcięty 31"/>
    <w:basedOn w:val="Normalny"/>
    <w:pPr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lang w:val="pl-PL"/>
    </w:rPr>
  </w:style>
  <w:style w:type="paragraph" w:customStyle="1" w:styleId="Tekstkomentarza1">
    <w:name w:val="Tekst komentarza1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Paragraf">
    <w:name w:val="Paragraf"/>
    <w:basedOn w:val="Normalny"/>
    <w:next w:val="Ustpnumerowany"/>
    <w:pPr>
      <w:keepNext/>
      <w:numPr>
        <w:numId w:val="8"/>
      </w:numPr>
      <w:spacing w:before="600" w:after="180"/>
      <w:contextualSpacing/>
      <w:jc w:val="both"/>
    </w:pPr>
    <w:rPr>
      <w:rFonts w:ascii="Palatino Linotype" w:eastAsia="Times New Roman" w:hAnsi="Palatino Linotype" w:cs="Tahoma"/>
      <w:b/>
      <w:smallCaps/>
      <w:lang w:val="pl-PL"/>
    </w:rPr>
  </w:style>
  <w:style w:type="paragraph" w:customStyle="1" w:styleId="Ustpnumerowany">
    <w:name w:val="Ustęp numerowany"/>
    <w:basedOn w:val="Normalny"/>
    <w:pPr>
      <w:tabs>
        <w:tab w:val="num" w:pos="851"/>
      </w:tabs>
      <w:spacing w:before="120"/>
      <w:ind w:left="851" w:hanging="851"/>
      <w:jc w:val="both"/>
    </w:pPr>
    <w:rPr>
      <w:rFonts w:ascii="Palatino Linotype" w:eastAsia="Times New Roman" w:hAnsi="Palatino Linotype" w:cs="Tahoma"/>
      <w:lang w:val="pl-PL"/>
    </w:rPr>
  </w:style>
  <w:style w:type="paragraph" w:customStyle="1" w:styleId="Ustp">
    <w:name w:val="Ustęp"/>
    <w:basedOn w:val="Normalny"/>
    <w:pPr>
      <w:numPr>
        <w:numId w:val="5"/>
      </w:numPr>
      <w:spacing w:before="120"/>
      <w:jc w:val="both"/>
    </w:pPr>
    <w:rPr>
      <w:rFonts w:ascii="Palatino Linotype" w:eastAsia="Times New Roman" w:hAnsi="Palatino Linotype" w:cs="Tahoma"/>
      <w:lang w:val="pl-PL"/>
    </w:rPr>
  </w:style>
  <w:style w:type="paragraph" w:customStyle="1" w:styleId="Tekstpodstawowy31">
    <w:name w:val="Tekst podstawowy 31"/>
    <w:basedOn w:val="Normalny"/>
    <w:pPr>
      <w:jc w:val="both"/>
    </w:pPr>
    <w:rPr>
      <w:rFonts w:ascii="Tahoma" w:eastAsia="Times New Roman" w:hAnsi="Tahoma" w:cs="Tahoma"/>
      <w:b/>
      <w:bCs/>
      <w:szCs w:val="20"/>
      <w:lang w:val="pl-PL"/>
    </w:rPr>
  </w:style>
  <w:style w:type="paragraph" w:customStyle="1" w:styleId="Tekstpodstawowy32">
    <w:name w:val="Tekst podstawowy 32"/>
    <w:basedOn w:val="Normalny"/>
    <w:pPr>
      <w:jc w:val="both"/>
    </w:pPr>
    <w:rPr>
      <w:rFonts w:ascii="Tahoma" w:eastAsia="Times New Roman" w:hAnsi="Tahoma" w:cs="Tahoma"/>
      <w:b/>
      <w:bCs/>
      <w:szCs w:val="20"/>
      <w:lang w:val="x-none"/>
    </w:rPr>
  </w:style>
  <w:style w:type="paragraph" w:customStyle="1" w:styleId="Tekstpodstawowy21">
    <w:name w:val="Tekst podstawowy 21"/>
    <w:basedOn w:val="Normalny"/>
    <w:pPr>
      <w:spacing w:line="160" w:lineRule="atLeast"/>
      <w:jc w:val="center"/>
    </w:pPr>
    <w:rPr>
      <w:rFonts w:ascii="Tahoma" w:eastAsia="Times New Roman" w:hAnsi="Tahoma" w:cs="Tahoma"/>
      <w:b/>
      <w:szCs w:val="20"/>
      <w:lang w:val="pl-PL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styleId="NormalnyWeb">
    <w:name w:val="Normal (Web)"/>
    <w:basedOn w:val="Normalny"/>
    <w:pPr>
      <w:spacing w:before="280" w:after="119"/>
      <w:jc w:val="both"/>
    </w:pPr>
    <w:rPr>
      <w:rFonts w:ascii="Tahoma" w:eastAsia="Times New Roman" w:hAnsi="Tahoma" w:cs="Tahoma"/>
      <w:lang w:val="pl-PL"/>
    </w:rPr>
  </w:style>
  <w:style w:type="paragraph" w:customStyle="1" w:styleId="Default">
    <w:name w:val="Default"/>
    <w:pPr>
      <w:suppressAutoHyphens/>
      <w:autoSpaceDE w:val="0"/>
      <w:jc w:val="both"/>
    </w:pPr>
    <w:rPr>
      <w:rFonts w:ascii="Tahoma" w:hAnsi="Tahoma" w:cs="Tahoma"/>
      <w:color w:val="000000"/>
      <w:sz w:val="24"/>
      <w:szCs w:val="24"/>
      <w:lang w:eastAsia="zh-CN"/>
    </w:rPr>
  </w:style>
  <w:style w:type="paragraph" w:customStyle="1" w:styleId="Tekstpodstawowy22">
    <w:name w:val="Tekst podstawowy 22"/>
    <w:basedOn w:val="Normalny"/>
    <w:pPr>
      <w:spacing w:line="160" w:lineRule="atLeast"/>
      <w:jc w:val="center"/>
    </w:pPr>
    <w:rPr>
      <w:rFonts w:ascii="Tahoma" w:eastAsia="Times New Roman" w:hAnsi="Tahoma" w:cs="Tahoma"/>
      <w:b/>
      <w:szCs w:val="20"/>
      <w:lang w:val="pl-PL"/>
    </w:rPr>
  </w:style>
  <w:style w:type="paragraph" w:styleId="Tekstprzypisukocowego">
    <w:name w:val="endnote text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styleId="Tekstprzypisudolnego">
    <w:name w:val="footnote text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customStyle="1" w:styleId="default0">
    <w:name w:val="default"/>
    <w:basedOn w:val="Normalny"/>
    <w:pPr>
      <w:spacing w:before="280" w:after="280"/>
      <w:jc w:val="both"/>
    </w:pPr>
    <w:rPr>
      <w:rFonts w:ascii="Tahoma" w:eastAsia="Times New Roman" w:hAnsi="Tahoma" w:cs="Tahoma"/>
      <w:lang w:val="pl-PL"/>
    </w:rPr>
  </w:style>
  <w:style w:type="paragraph" w:styleId="Bezodstpw">
    <w:name w:val="No Spacing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iret1">
    <w:name w:val="Tiret 1"/>
    <w:basedOn w:val="Normalny"/>
    <w:pPr>
      <w:numPr>
        <w:numId w:val="6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Zawartotabeli">
    <w:name w:val="Zawartość tabeli"/>
    <w:basedOn w:val="Normalny"/>
    <w:pPr>
      <w:widowControl w:val="0"/>
      <w:suppressLineNumbers/>
      <w:spacing w:line="100" w:lineRule="atLeast"/>
      <w:textAlignment w:val="baseline"/>
    </w:pPr>
    <w:rPr>
      <w:rFonts w:eastAsia="Lucida Sans Unicode" w:cs="Mangal"/>
      <w:kern w:val="2"/>
      <w:lang w:val="pl-PL" w:bidi="hi-IN"/>
    </w:rPr>
  </w:style>
  <w:style w:type="paragraph" w:customStyle="1" w:styleId="Teksttreci22">
    <w:name w:val="Tekst treści (22)"/>
    <w:basedOn w:val="Normalny"/>
    <w:pPr>
      <w:widowControl w:val="0"/>
      <w:shd w:val="clear" w:color="auto" w:fill="FFFFFF"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2"/>
      <w:sz w:val="23"/>
      <w:szCs w:val="23"/>
      <w:lang w:val="pl-PL"/>
    </w:rPr>
  </w:style>
  <w:style w:type="paragraph" w:customStyle="1" w:styleId="Standard">
    <w:name w:val="Standard"/>
    <w:pPr>
      <w:suppressAutoHyphens/>
      <w:autoSpaceDE w:val="0"/>
    </w:pPr>
    <w:rPr>
      <w:sz w:val="24"/>
      <w:szCs w:val="24"/>
      <w:lang w:eastAsia="zh-CN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pPr>
      <w:spacing w:before="280" w:after="280"/>
    </w:pPr>
    <w:rPr>
      <w:rFonts w:eastAsia="Times New Roman"/>
      <w:lang w:val="pl-PL"/>
    </w:rPr>
  </w:style>
  <w:style w:type="paragraph" w:customStyle="1" w:styleId="NormalBold">
    <w:name w:val="NormalBold"/>
    <w:basedOn w:val="Normalny"/>
    <w:pPr>
      <w:widowControl w:val="0"/>
    </w:pPr>
    <w:rPr>
      <w:rFonts w:eastAsia="Times New Roman"/>
      <w:b/>
      <w:szCs w:val="22"/>
      <w:lang w:val="x-none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Cs w:val="22"/>
      <w:lang w:val="pl-PL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Cs w:val="22"/>
      <w:lang w:val="pl-PL"/>
    </w:rPr>
  </w:style>
  <w:style w:type="paragraph" w:customStyle="1" w:styleId="Tiret0">
    <w:name w:val="Tiret 0"/>
    <w:basedOn w:val="Normalny"/>
    <w:pPr>
      <w:numPr>
        <w:numId w:val="7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szCs w:val="22"/>
      <w:lang w:val="pl-PL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val="pl-PL"/>
    </w:rPr>
  </w:style>
  <w:style w:type="paragraph" w:customStyle="1" w:styleId="Annexetitre">
    <w:name w:val="Annexe titre"/>
    <w:basedOn w:val="Normalny"/>
    <w:next w:val="Normalny"/>
    <w:pPr>
      <w:spacing w:before="120" w:after="120"/>
      <w:jc w:val="center"/>
    </w:pPr>
    <w:rPr>
      <w:rFonts w:eastAsia="Calibri"/>
      <w:b/>
      <w:szCs w:val="22"/>
      <w:u w:val="single"/>
      <w:lang w:val="pl-PL"/>
    </w:rPr>
  </w:style>
  <w:style w:type="paragraph" w:customStyle="1" w:styleId="Zawartoramki">
    <w:name w:val="Zawartość ramki"/>
    <w:basedOn w:val="Normalny"/>
    <w:rPr>
      <w:rFonts w:ascii="Tahoma" w:eastAsia="Times New Roman" w:hAnsi="Tahoma" w:cs="Tahoma"/>
      <w:lang w:val="pl-PL"/>
    </w:rPr>
  </w:style>
  <w:style w:type="paragraph" w:customStyle="1" w:styleId="western">
    <w:name w:val="western"/>
    <w:basedOn w:val="Normalny"/>
    <w:pPr>
      <w:spacing w:before="280" w:after="119"/>
    </w:pPr>
    <w:rPr>
      <w:rFonts w:eastAsia="Times New Roman"/>
      <w:sz w:val="20"/>
      <w:szCs w:val="20"/>
      <w:lang w:val="pl-PL"/>
    </w:rPr>
  </w:style>
  <w:style w:type="paragraph" w:customStyle="1" w:styleId="Tekstwstpniesformatowany">
    <w:name w:val="Tekst wstępnie sformatowany"/>
    <w:basedOn w:val="Normalny"/>
    <w:rPr>
      <w:rFonts w:ascii="Courier New" w:eastAsia="NSimSun" w:hAnsi="Courier New" w:cs="Courier New"/>
      <w:sz w:val="20"/>
      <w:szCs w:val="20"/>
      <w:lang w:val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Pr>
      <w:sz w:val="20"/>
    </w:rPr>
  </w:style>
  <w:style w:type="paragraph" w:customStyle="1" w:styleId="Standardowy1">
    <w:name w:val="Standardowy1"/>
    <w:pPr>
      <w:suppressAutoHyphens/>
    </w:pPr>
    <w:rPr>
      <w:rFonts w:cs="Liberation Serif"/>
      <w:kern w:val="2"/>
      <w:lang w:eastAsia="zh-CN" w:bidi="hi-IN"/>
    </w:rPr>
  </w:style>
  <w:style w:type="paragraph" w:customStyle="1" w:styleId="Tekstkomentarza3">
    <w:name w:val="Tekst komentarza3"/>
    <w:basedOn w:val="Normalny"/>
    <w:rPr>
      <w:sz w:val="20"/>
      <w:szCs w:val="20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sz w:val="20"/>
      <w:szCs w:val="20"/>
      <w:lang w:val="pl-PL" w:eastAsia="pl-PL"/>
    </w:rPr>
  </w:style>
  <w:style w:type="character" w:styleId="Odwoaniedokomentarza">
    <w:name w:val="annotation reference"/>
    <w:uiPriority w:val="99"/>
    <w:semiHidden/>
    <w:unhideWhenUsed/>
    <w:rsid w:val="005535C3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5535C3"/>
    <w:rPr>
      <w:sz w:val="20"/>
      <w:szCs w:val="20"/>
    </w:rPr>
  </w:style>
  <w:style w:type="character" w:customStyle="1" w:styleId="TekstkomentarzaZnak3">
    <w:name w:val="Tekst komentarza Znak3"/>
    <w:link w:val="Tekstkomentarza"/>
    <w:uiPriority w:val="99"/>
    <w:semiHidden/>
    <w:rsid w:val="005535C3"/>
    <w:rPr>
      <w:rFonts w:eastAsia="Arial Unicode MS"/>
      <w:lang w:val="en-US" w:eastAsia="zh-CN"/>
    </w:rPr>
  </w:style>
  <w:style w:type="paragraph" w:customStyle="1" w:styleId="paragraph">
    <w:name w:val="paragraph"/>
    <w:basedOn w:val="Normalny"/>
    <w:rsid w:val="003F7A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100" w:beforeAutospacing="1" w:after="100" w:afterAutospacing="1"/>
    </w:pPr>
    <w:rPr>
      <w:rFonts w:ascii="Calibri" w:eastAsia="Times New Roman" w:hAnsi="Calibri" w:cs="Calibri"/>
      <w:sz w:val="22"/>
      <w:szCs w:val="22"/>
      <w:lang w:val="pl-PL" w:eastAsia="pl-PL"/>
    </w:rPr>
  </w:style>
  <w:style w:type="character" w:customStyle="1" w:styleId="normaltextrun">
    <w:name w:val="normaltextrun"/>
    <w:rsid w:val="003F7ADB"/>
  </w:style>
  <w:style w:type="character" w:customStyle="1" w:styleId="eop">
    <w:name w:val="eop"/>
    <w:rsid w:val="003F7ADB"/>
  </w:style>
  <w:style w:type="character" w:customStyle="1" w:styleId="spellingerror">
    <w:name w:val="spellingerror"/>
    <w:rsid w:val="003F7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8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2F48C1C6</Template>
  <TotalTime>94</TotalTime>
  <Pages>3</Pages>
  <Words>930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38</cp:revision>
  <cp:lastPrinted>1899-12-31T23:00:00Z</cp:lastPrinted>
  <dcterms:created xsi:type="dcterms:W3CDTF">2022-11-07T10:47:00Z</dcterms:created>
  <dcterms:modified xsi:type="dcterms:W3CDTF">2024-07-12T08:29:00Z</dcterms:modified>
</cp:coreProperties>
</file>